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54835" w14:textId="77777777" w:rsidR="005644BE" w:rsidRDefault="005644BE" w:rsidP="00721642">
      <w:pPr>
        <w:pStyle w:val="Standard"/>
        <w:rPr>
          <w:rFonts w:ascii="Arial Narrow" w:hAnsi="Arial Narrow" w:cs="Arial"/>
          <w:bCs/>
        </w:rPr>
      </w:pPr>
    </w:p>
    <w:p w14:paraId="3160097F" w14:textId="77777777" w:rsidR="00DD02B8" w:rsidRDefault="00DD02B8" w:rsidP="00DD02B8">
      <w:pPr>
        <w:pStyle w:val="Nadpis1"/>
        <w:rPr>
          <w:rFonts w:ascii="Arial Narrow" w:hAnsi="Arial Narrow"/>
        </w:rPr>
      </w:pPr>
      <w:r w:rsidRPr="00DE373F">
        <w:rPr>
          <w:rFonts w:ascii="Arial Narrow" w:hAnsi="Arial Narrow"/>
        </w:rPr>
        <w:t>O B S A H O V Ý    L I S T</w:t>
      </w:r>
    </w:p>
    <w:p w14:paraId="4C592AB9" w14:textId="77777777" w:rsidR="00DD02B8" w:rsidRDefault="00DD02B8" w:rsidP="00721642">
      <w:pPr>
        <w:pStyle w:val="Standard"/>
        <w:rPr>
          <w:rFonts w:ascii="Arial Narrow" w:hAnsi="Arial Narrow" w:cs="Arial"/>
          <w:bCs/>
        </w:rPr>
      </w:pPr>
    </w:p>
    <w:p w14:paraId="13C8D007" w14:textId="77777777" w:rsidR="002E0A9B" w:rsidRPr="00721642" w:rsidRDefault="002E0A9B" w:rsidP="002E0A9B">
      <w:pPr>
        <w:pStyle w:val="Standard"/>
        <w:rPr>
          <w:rFonts w:ascii="Arial Narrow" w:hAnsi="Arial Narrow"/>
          <w:b/>
        </w:rPr>
      </w:pP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</w:r>
      <w:r w:rsidR="00B944F1">
        <w:rPr>
          <w:rFonts w:ascii="Arial Narrow" w:hAnsi="Arial Narrow"/>
          <w:b/>
        </w:rPr>
        <w:tab/>
      </w:r>
      <w:r w:rsidR="00B944F1"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 xml:space="preserve"> M</w:t>
      </w:r>
    </w:p>
    <w:p w14:paraId="410FE8FD" w14:textId="71ECCF6F" w:rsidR="00962CC8" w:rsidRDefault="00B944F1" w:rsidP="00962CC8">
      <w:pPr>
        <w:ind w:left="360"/>
        <w:rPr>
          <w:rFonts w:ascii="Arial Narrow" w:hAnsi="Arial Narrow"/>
          <w:sz w:val="20"/>
          <w:szCs w:val="20"/>
        </w:rPr>
      </w:pPr>
      <w:r w:rsidRPr="00B944F1">
        <w:rPr>
          <w:rFonts w:ascii="Arial Narrow" w:hAnsi="Arial Narrow"/>
          <w:sz w:val="20"/>
          <w:szCs w:val="20"/>
        </w:rPr>
        <w:t xml:space="preserve">01 - </w:t>
      </w:r>
      <w:r w:rsidR="002E0A9B" w:rsidRPr="00B944F1">
        <w:rPr>
          <w:rFonts w:ascii="Arial Narrow" w:hAnsi="Arial Narrow"/>
          <w:sz w:val="20"/>
          <w:szCs w:val="20"/>
        </w:rPr>
        <w:t xml:space="preserve">Technická zpráva </w:t>
      </w:r>
      <w:r w:rsidR="002E0A9B" w:rsidRPr="00B944F1">
        <w:rPr>
          <w:rFonts w:ascii="Arial Narrow" w:hAnsi="Arial Narrow"/>
          <w:sz w:val="20"/>
          <w:szCs w:val="20"/>
        </w:rPr>
        <w:tab/>
      </w:r>
    </w:p>
    <w:p w14:paraId="7E270689" w14:textId="414A7B36" w:rsidR="00962CC8" w:rsidRPr="00B944F1" w:rsidRDefault="00962CC8" w:rsidP="00962CC8">
      <w:pPr>
        <w:ind w:left="360"/>
        <w:rPr>
          <w:rFonts w:ascii="Arial Narrow" w:hAnsi="Arial Narrow"/>
          <w:sz w:val="20"/>
          <w:szCs w:val="20"/>
        </w:rPr>
      </w:pPr>
      <w:r w:rsidRPr="00B944F1">
        <w:rPr>
          <w:rFonts w:ascii="Arial Narrow" w:hAnsi="Arial Narrow"/>
          <w:sz w:val="20"/>
          <w:szCs w:val="20"/>
        </w:rPr>
        <w:t>0</w:t>
      </w:r>
      <w:r>
        <w:rPr>
          <w:rFonts w:ascii="Arial Narrow" w:hAnsi="Arial Narrow"/>
          <w:sz w:val="20"/>
          <w:szCs w:val="20"/>
        </w:rPr>
        <w:t>2</w:t>
      </w:r>
      <w:r w:rsidRPr="00B944F1">
        <w:rPr>
          <w:rFonts w:ascii="Arial Narrow" w:hAnsi="Arial Narrow"/>
          <w:sz w:val="20"/>
          <w:szCs w:val="20"/>
        </w:rPr>
        <w:t xml:space="preserve"> </w:t>
      </w:r>
      <w:r w:rsidR="001C21FE">
        <w:rPr>
          <w:rFonts w:ascii="Arial Narrow" w:hAnsi="Arial Narrow"/>
          <w:sz w:val="20"/>
          <w:szCs w:val="20"/>
        </w:rPr>
        <w:t>–</w:t>
      </w:r>
      <w:r w:rsidRPr="00B944F1">
        <w:rPr>
          <w:rFonts w:ascii="Arial Narrow" w:hAnsi="Arial Narrow"/>
          <w:sz w:val="20"/>
          <w:szCs w:val="20"/>
        </w:rPr>
        <w:t xml:space="preserve"> </w:t>
      </w:r>
      <w:r w:rsidR="001C21FE">
        <w:rPr>
          <w:rFonts w:ascii="Arial Narrow" w:hAnsi="Arial Narrow"/>
          <w:sz w:val="20"/>
          <w:szCs w:val="20"/>
        </w:rPr>
        <w:t>Výkaz výměr</w:t>
      </w:r>
    </w:p>
    <w:p w14:paraId="7753F89E" w14:textId="489E4245" w:rsidR="00231508" w:rsidRPr="00B944F1" w:rsidRDefault="00B944F1" w:rsidP="00B944F1">
      <w:pPr>
        <w:ind w:left="360"/>
        <w:rPr>
          <w:rFonts w:ascii="Arial Narrow" w:hAnsi="Arial Narrow"/>
          <w:sz w:val="20"/>
          <w:szCs w:val="20"/>
        </w:rPr>
      </w:pPr>
      <w:r w:rsidRPr="00B944F1">
        <w:rPr>
          <w:rFonts w:ascii="Arial Narrow" w:hAnsi="Arial Narrow"/>
          <w:sz w:val="20"/>
          <w:szCs w:val="20"/>
        </w:rPr>
        <w:t>0</w:t>
      </w:r>
      <w:r w:rsidR="00962CC8">
        <w:rPr>
          <w:rFonts w:ascii="Arial Narrow" w:hAnsi="Arial Narrow"/>
          <w:sz w:val="20"/>
          <w:szCs w:val="20"/>
        </w:rPr>
        <w:t>3</w:t>
      </w:r>
      <w:r w:rsidRPr="00B944F1">
        <w:rPr>
          <w:rFonts w:ascii="Arial Narrow" w:hAnsi="Arial Narrow"/>
          <w:sz w:val="20"/>
          <w:szCs w:val="20"/>
        </w:rPr>
        <w:t xml:space="preserve"> - </w:t>
      </w:r>
      <w:r w:rsidR="00231508" w:rsidRPr="00B944F1">
        <w:rPr>
          <w:rFonts w:ascii="Arial Narrow" w:hAnsi="Arial Narrow"/>
          <w:sz w:val="20"/>
          <w:szCs w:val="20"/>
        </w:rPr>
        <w:t>Přehledové schéma napájení</w:t>
      </w:r>
      <w:r w:rsidR="00293901">
        <w:rPr>
          <w:rFonts w:ascii="Arial Narrow" w:hAnsi="Arial Narrow"/>
          <w:sz w:val="20"/>
          <w:szCs w:val="20"/>
        </w:rPr>
        <w:t xml:space="preserve"> silnoproudu, </w:t>
      </w:r>
    </w:p>
    <w:p w14:paraId="6B75C73F" w14:textId="61658B79" w:rsidR="00231508" w:rsidRDefault="00B944F1" w:rsidP="00B944F1">
      <w:pPr>
        <w:ind w:left="360"/>
        <w:rPr>
          <w:rFonts w:ascii="Arial Narrow" w:hAnsi="Arial Narrow"/>
          <w:sz w:val="20"/>
          <w:szCs w:val="20"/>
        </w:rPr>
      </w:pPr>
      <w:r w:rsidRPr="00B944F1">
        <w:rPr>
          <w:rFonts w:ascii="Arial Narrow" w:hAnsi="Arial Narrow"/>
          <w:sz w:val="20"/>
          <w:szCs w:val="20"/>
        </w:rPr>
        <w:t>0</w:t>
      </w:r>
      <w:r w:rsidR="00962CC8">
        <w:rPr>
          <w:rFonts w:ascii="Arial Narrow" w:hAnsi="Arial Narrow"/>
          <w:sz w:val="20"/>
          <w:szCs w:val="20"/>
        </w:rPr>
        <w:t>4</w:t>
      </w:r>
      <w:r w:rsidRPr="00B944F1">
        <w:rPr>
          <w:rFonts w:ascii="Arial Narrow" w:hAnsi="Arial Narrow"/>
          <w:sz w:val="20"/>
          <w:szCs w:val="20"/>
        </w:rPr>
        <w:t xml:space="preserve"> - </w:t>
      </w:r>
      <w:r w:rsidR="00231508" w:rsidRPr="00B944F1">
        <w:rPr>
          <w:rFonts w:ascii="Arial Narrow" w:hAnsi="Arial Narrow"/>
          <w:sz w:val="20"/>
          <w:szCs w:val="20"/>
        </w:rPr>
        <w:t>Přehledové schéma elektronických komunikací</w:t>
      </w:r>
      <w:r w:rsidR="001C21FE">
        <w:rPr>
          <w:rFonts w:ascii="Arial Narrow" w:hAnsi="Arial Narrow"/>
          <w:sz w:val="20"/>
          <w:szCs w:val="20"/>
        </w:rPr>
        <w:t>,rozvaděč Rsl</w:t>
      </w:r>
    </w:p>
    <w:p w14:paraId="13B78D9A" w14:textId="07173EB8" w:rsidR="00962CC8" w:rsidRDefault="00962CC8" w:rsidP="00B944F1">
      <w:pPr>
        <w:ind w:left="36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05 - </w:t>
      </w:r>
      <w:r>
        <w:rPr>
          <w:rFonts w:ascii="Arial Narrow" w:hAnsi="Arial Narrow"/>
          <w:sz w:val="20"/>
          <w:szCs w:val="20"/>
        </w:rPr>
        <w:tab/>
        <w:t>Rozvaděč objektu RH</w:t>
      </w:r>
    </w:p>
    <w:p w14:paraId="2069B3D9" w14:textId="6A840FA0" w:rsidR="005644BE" w:rsidRPr="00B944F1" w:rsidRDefault="00293901" w:rsidP="00B944F1">
      <w:pPr>
        <w:ind w:left="36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0</w:t>
      </w:r>
      <w:r w:rsidR="00962CC8">
        <w:rPr>
          <w:rFonts w:ascii="Arial Narrow" w:hAnsi="Arial Narrow"/>
          <w:sz w:val="20"/>
          <w:szCs w:val="20"/>
        </w:rPr>
        <w:t>6</w:t>
      </w:r>
      <w:r w:rsidR="00B944F1" w:rsidRPr="00B944F1">
        <w:rPr>
          <w:rFonts w:ascii="Arial Narrow" w:hAnsi="Arial Narrow"/>
          <w:sz w:val="20"/>
          <w:szCs w:val="20"/>
        </w:rPr>
        <w:t xml:space="preserve"> </w:t>
      </w:r>
      <w:r w:rsidR="00D73CE4">
        <w:rPr>
          <w:rFonts w:ascii="Arial Narrow" w:hAnsi="Arial Narrow"/>
          <w:sz w:val="20"/>
          <w:szCs w:val="20"/>
        </w:rPr>
        <w:t>–</w:t>
      </w:r>
      <w:r w:rsidR="00B944F1" w:rsidRPr="00B944F1">
        <w:rPr>
          <w:rFonts w:ascii="Arial Narrow" w:hAnsi="Arial Narrow"/>
          <w:sz w:val="20"/>
          <w:szCs w:val="20"/>
        </w:rPr>
        <w:t xml:space="preserve"> </w:t>
      </w:r>
      <w:r w:rsidR="00D73CE4">
        <w:rPr>
          <w:rFonts w:ascii="Arial Narrow" w:hAnsi="Arial Narrow"/>
          <w:sz w:val="20"/>
          <w:szCs w:val="20"/>
        </w:rPr>
        <w:t xml:space="preserve">Elektroinstalace </w:t>
      </w:r>
      <w:r w:rsidR="005644BE" w:rsidRPr="00B944F1">
        <w:rPr>
          <w:rFonts w:ascii="Arial Narrow" w:hAnsi="Arial Narrow"/>
          <w:sz w:val="20"/>
          <w:szCs w:val="20"/>
        </w:rPr>
        <w:t>Půdorys 1.</w:t>
      </w:r>
      <w:r w:rsidR="00962CC8">
        <w:rPr>
          <w:rFonts w:ascii="Arial Narrow" w:hAnsi="Arial Narrow"/>
          <w:sz w:val="20"/>
          <w:szCs w:val="20"/>
        </w:rPr>
        <w:t>P</w:t>
      </w:r>
      <w:r w:rsidR="005644BE" w:rsidRPr="00B944F1">
        <w:rPr>
          <w:rFonts w:ascii="Arial Narrow" w:hAnsi="Arial Narrow"/>
          <w:sz w:val="20"/>
          <w:szCs w:val="20"/>
        </w:rPr>
        <w:t>P</w:t>
      </w:r>
      <w:r w:rsidR="005644BE" w:rsidRPr="00B944F1">
        <w:rPr>
          <w:rFonts w:ascii="Arial Narrow" w:hAnsi="Arial Narrow"/>
          <w:sz w:val="20"/>
          <w:szCs w:val="20"/>
        </w:rPr>
        <w:tab/>
      </w:r>
      <w:r w:rsidR="005644BE" w:rsidRPr="00B944F1">
        <w:rPr>
          <w:rFonts w:ascii="Arial Narrow" w:hAnsi="Arial Narrow"/>
          <w:sz w:val="20"/>
          <w:szCs w:val="20"/>
        </w:rPr>
        <w:tab/>
      </w:r>
      <w:r w:rsidR="00DB6B9B" w:rsidRPr="00B944F1">
        <w:rPr>
          <w:rFonts w:ascii="Arial Narrow" w:hAnsi="Arial Narrow"/>
          <w:sz w:val="20"/>
          <w:szCs w:val="20"/>
        </w:rPr>
        <w:tab/>
      </w:r>
      <w:r w:rsidR="00D73CE4">
        <w:rPr>
          <w:rFonts w:ascii="Arial Narrow" w:hAnsi="Arial Narrow"/>
          <w:sz w:val="20"/>
          <w:szCs w:val="20"/>
        </w:rPr>
        <w:tab/>
      </w:r>
      <w:r w:rsidR="00D73CE4">
        <w:rPr>
          <w:rFonts w:ascii="Arial Narrow" w:hAnsi="Arial Narrow"/>
          <w:sz w:val="20"/>
          <w:szCs w:val="20"/>
        </w:rPr>
        <w:tab/>
      </w:r>
      <w:r w:rsidR="00D73CE4">
        <w:rPr>
          <w:rFonts w:ascii="Arial Narrow" w:hAnsi="Arial Narrow"/>
          <w:sz w:val="20"/>
          <w:szCs w:val="20"/>
        </w:rPr>
        <w:tab/>
      </w:r>
      <w:r w:rsidR="005644BE" w:rsidRPr="00B944F1">
        <w:rPr>
          <w:rFonts w:ascii="Arial Narrow" w:hAnsi="Arial Narrow"/>
          <w:sz w:val="20"/>
          <w:szCs w:val="20"/>
        </w:rPr>
        <w:t xml:space="preserve">1 : </w:t>
      </w:r>
      <w:r w:rsidR="001C21FE">
        <w:rPr>
          <w:rFonts w:ascii="Arial Narrow" w:hAnsi="Arial Narrow"/>
          <w:sz w:val="20"/>
          <w:szCs w:val="20"/>
        </w:rPr>
        <w:t>50</w:t>
      </w:r>
    </w:p>
    <w:p w14:paraId="12255E55" w14:textId="4658A1D6" w:rsidR="005644BE" w:rsidRPr="00B944F1" w:rsidRDefault="00293901" w:rsidP="00B944F1">
      <w:pPr>
        <w:ind w:left="36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0</w:t>
      </w:r>
      <w:r w:rsidR="00962CC8">
        <w:rPr>
          <w:rFonts w:ascii="Arial Narrow" w:hAnsi="Arial Narrow"/>
          <w:sz w:val="20"/>
          <w:szCs w:val="20"/>
        </w:rPr>
        <w:t>7</w:t>
      </w:r>
      <w:r w:rsidR="00B944F1" w:rsidRPr="00B944F1">
        <w:rPr>
          <w:rFonts w:ascii="Arial Narrow" w:hAnsi="Arial Narrow"/>
          <w:sz w:val="20"/>
          <w:szCs w:val="20"/>
        </w:rPr>
        <w:t xml:space="preserve"> </w:t>
      </w:r>
      <w:r w:rsidR="00D73CE4">
        <w:rPr>
          <w:rFonts w:ascii="Arial Narrow" w:hAnsi="Arial Narrow"/>
          <w:sz w:val="20"/>
          <w:szCs w:val="20"/>
        </w:rPr>
        <w:t>–</w:t>
      </w:r>
      <w:r w:rsidR="00B944F1" w:rsidRPr="00B944F1">
        <w:rPr>
          <w:rFonts w:ascii="Arial Narrow" w:hAnsi="Arial Narrow"/>
          <w:sz w:val="20"/>
          <w:szCs w:val="20"/>
        </w:rPr>
        <w:t xml:space="preserve"> </w:t>
      </w:r>
      <w:r w:rsidR="00D73CE4">
        <w:rPr>
          <w:rFonts w:ascii="Arial Narrow" w:hAnsi="Arial Narrow"/>
          <w:sz w:val="20"/>
          <w:szCs w:val="20"/>
        </w:rPr>
        <w:t xml:space="preserve">Eektroinstalace </w:t>
      </w:r>
      <w:r w:rsidR="007F27F1" w:rsidRPr="00B944F1">
        <w:rPr>
          <w:rFonts w:ascii="Arial Narrow" w:hAnsi="Arial Narrow"/>
          <w:sz w:val="20"/>
          <w:szCs w:val="20"/>
        </w:rPr>
        <w:t xml:space="preserve">Půdorys </w:t>
      </w:r>
      <w:r w:rsidR="00962CC8">
        <w:rPr>
          <w:rFonts w:ascii="Arial Narrow" w:hAnsi="Arial Narrow"/>
          <w:sz w:val="20"/>
          <w:szCs w:val="20"/>
        </w:rPr>
        <w:t>1</w:t>
      </w:r>
      <w:r w:rsidR="007F27F1" w:rsidRPr="00B944F1">
        <w:rPr>
          <w:rFonts w:ascii="Arial Narrow" w:hAnsi="Arial Narrow"/>
          <w:sz w:val="20"/>
          <w:szCs w:val="20"/>
        </w:rPr>
        <w:t>.NP</w:t>
      </w:r>
      <w:r w:rsidR="007F27F1" w:rsidRPr="00B944F1">
        <w:rPr>
          <w:rFonts w:ascii="Arial Narrow" w:hAnsi="Arial Narrow"/>
          <w:sz w:val="20"/>
          <w:szCs w:val="20"/>
        </w:rPr>
        <w:tab/>
      </w:r>
      <w:r w:rsidR="007F27F1" w:rsidRPr="00B944F1">
        <w:rPr>
          <w:rFonts w:ascii="Arial Narrow" w:hAnsi="Arial Narrow"/>
          <w:sz w:val="20"/>
          <w:szCs w:val="20"/>
        </w:rPr>
        <w:tab/>
      </w:r>
      <w:r w:rsidR="005644BE" w:rsidRPr="00B944F1">
        <w:rPr>
          <w:rFonts w:ascii="Arial Narrow" w:hAnsi="Arial Narrow"/>
          <w:sz w:val="20"/>
          <w:szCs w:val="20"/>
        </w:rPr>
        <w:tab/>
      </w:r>
      <w:r w:rsidR="005644BE" w:rsidRPr="00B944F1">
        <w:rPr>
          <w:rFonts w:ascii="Arial Narrow" w:hAnsi="Arial Narrow"/>
          <w:sz w:val="20"/>
          <w:szCs w:val="20"/>
        </w:rPr>
        <w:tab/>
      </w:r>
      <w:r w:rsidR="005644BE" w:rsidRPr="00B944F1">
        <w:rPr>
          <w:rFonts w:ascii="Arial Narrow" w:hAnsi="Arial Narrow"/>
          <w:sz w:val="20"/>
          <w:szCs w:val="20"/>
        </w:rPr>
        <w:tab/>
      </w:r>
      <w:r w:rsidR="005644BE" w:rsidRPr="00B944F1">
        <w:rPr>
          <w:rFonts w:ascii="Arial Narrow" w:hAnsi="Arial Narrow"/>
          <w:sz w:val="20"/>
          <w:szCs w:val="20"/>
        </w:rPr>
        <w:tab/>
        <w:t xml:space="preserve">1 : </w:t>
      </w:r>
      <w:r w:rsidR="001C21FE">
        <w:rPr>
          <w:rFonts w:ascii="Arial Narrow" w:hAnsi="Arial Narrow"/>
          <w:sz w:val="20"/>
          <w:szCs w:val="20"/>
        </w:rPr>
        <w:t>50</w:t>
      </w:r>
    </w:p>
    <w:p w14:paraId="3EA095D5" w14:textId="6C0F6D39" w:rsidR="005644BE" w:rsidRDefault="00FA7D74" w:rsidP="00D73CE4">
      <w:pPr>
        <w:ind w:left="36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0</w:t>
      </w:r>
      <w:r w:rsidR="00962CC8">
        <w:rPr>
          <w:rFonts w:ascii="Arial Narrow" w:hAnsi="Arial Narrow"/>
          <w:sz w:val="20"/>
          <w:szCs w:val="20"/>
        </w:rPr>
        <w:t>8</w:t>
      </w:r>
      <w:r w:rsidR="00B944F1" w:rsidRPr="00B944F1">
        <w:rPr>
          <w:rFonts w:ascii="Arial Narrow" w:hAnsi="Arial Narrow"/>
          <w:sz w:val="20"/>
          <w:szCs w:val="20"/>
        </w:rPr>
        <w:t xml:space="preserve"> </w:t>
      </w:r>
      <w:r w:rsidR="00D73CE4">
        <w:rPr>
          <w:rFonts w:ascii="Arial Narrow" w:hAnsi="Arial Narrow"/>
          <w:sz w:val="20"/>
          <w:szCs w:val="20"/>
        </w:rPr>
        <w:t>–</w:t>
      </w:r>
      <w:r w:rsidR="00B944F1" w:rsidRPr="00B944F1">
        <w:rPr>
          <w:rFonts w:ascii="Arial Narrow" w:hAnsi="Arial Narrow"/>
          <w:sz w:val="20"/>
          <w:szCs w:val="20"/>
        </w:rPr>
        <w:t xml:space="preserve"> </w:t>
      </w:r>
      <w:r w:rsidR="00D73CE4">
        <w:rPr>
          <w:rFonts w:ascii="Arial Narrow" w:hAnsi="Arial Narrow"/>
          <w:sz w:val="20"/>
          <w:szCs w:val="20"/>
        </w:rPr>
        <w:t xml:space="preserve">Elektroinstalace </w:t>
      </w:r>
      <w:r w:rsidR="007F27F1" w:rsidRPr="00B944F1">
        <w:rPr>
          <w:rFonts w:ascii="Arial Narrow" w:hAnsi="Arial Narrow"/>
          <w:sz w:val="20"/>
          <w:szCs w:val="20"/>
        </w:rPr>
        <w:t xml:space="preserve">Půdorys </w:t>
      </w:r>
      <w:r w:rsidR="00962CC8">
        <w:rPr>
          <w:rFonts w:ascii="Arial Narrow" w:hAnsi="Arial Narrow"/>
          <w:sz w:val="20"/>
          <w:szCs w:val="20"/>
        </w:rPr>
        <w:t>2</w:t>
      </w:r>
      <w:r w:rsidR="007F27F1" w:rsidRPr="00B944F1">
        <w:rPr>
          <w:rFonts w:ascii="Arial Narrow" w:hAnsi="Arial Narrow"/>
          <w:sz w:val="20"/>
          <w:szCs w:val="20"/>
        </w:rPr>
        <w:t>.NP</w:t>
      </w:r>
      <w:r w:rsidR="007F27F1" w:rsidRPr="00B944F1">
        <w:rPr>
          <w:rFonts w:ascii="Arial Narrow" w:hAnsi="Arial Narrow"/>
          <w:sz w:val="20"/>
          <w:szCs w:val="20"/>
        </w:rPr>
        <w:tab/>
      </w:r>
      <w:r w:rsidR="007F27F1" w:rsidRPr="00B944F1">
        <w:rPr>
          <w:rFonts w:ascii="Arial Narrow" w:hAnsi="Arial Narrow"/>
          <w:sz w:val="20"/>
          <w:szCs w:val="20"/>
        </w:rPr>
        <w:tab/>
      </w:r>
      <w:r w:rsidR="005644BE" w:rsidRPr="00B944F1">
        <w:rPr>
          <w:rFonts w:ascii="Arial Narrow" w:hAnsi="Arial Narrow"/>
          <w:sz w:val="20"/>
          <w:szCs w:val="20"/>
        </w:rPr>
        <w:tab/>
      </w:r>
      <w:r w:rsidR="005644BE" w:rsidRPr="00B944F1">
        <w:rPr>
          <w:rFonts w:ascii="Arial Narrow" w:hAnsi="Arial Narrow"/>
          <w:sz w:val="20"/>
          <w:szCs w:val="20"/>
        </w:rPr>
        <w:tab/>
      </w:r>
      <w:r w:rsidR="005644BE" w:rsidRPr="00B944F1">
        <w:rPr>
          <w:rFonts w:ascii="Arial Narrow" w:hAnsi="Arial Narrow"/>
          <w:sz w:val="20"/>
          <w:szCs w:val="20"/>
        </w:rPr>
        <w:tab/>
      </w:r>
      <w:r w:rsidR="005644BE" w:rsidRPr="00B944F1">
        <w:rPr>
          <w:rFonts w:ascii="Arial Narrow" w:hAnsi="Arial Narrow"/>
          <w:sz w:val="20"/>
          <w:szCs w:val="20"/>
        </w:rPr>
        <w:tab/>
        <w:t xml:space="preserve">1 : </w:t>
      </w:r>
      <w:r w:rsidR="00962CC8">
        <w:rPr>
          <w:rFonts w:ascii="Arial Narrow" w:hAnsi="Arial Narrow"/>
          <w:sz w:val="20"/>
          <w:szCs w:val="20"/>
        </w:rPr>
        <w:t>5</w:t>
      </w:r>
      <w:r w:rsidR="001C21FE">
        <w:rPr>
          <w:rFonts w:ascii="Arial Narrow" w:hAnsi="Arial Narrow"/>
          <w:sz w:val="20"/>
          <w:szCs w:val="20"/>
        </w:rPr>
        <w:t>0</w:t>
      </w:r>
    </w:p>
    <w:p w14:paraId="31A0D3A3" w14:textId="5AB51DC8" w:rsidR="00293901" w:rsidRDefault="00FA7D74" w:rsidP="00293901">
      <w:pPr>
        <w:ind w:left="36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0</w:t>
      </w:r>
      <w:r w:rsidR="00962CC8">
        <w:rPr>
          <w:rFonts w:ascii="Arial Narrow" w:hAnsi="Arial Narrow"/>
          <w:sz w:val="20"/>
          <w:szCs w:val="20"/>
        </w:rPr>
        <w:t>9</w:t>
      </w:r>
      <w:r w:rsidR="00293901" w:rsidRPr="00B944F1">
        <w:rPr>
          <w:rFonts w:ascii="Arial Narrow" w:hAnsi="Arial Narrow"/>
          <w:sz w:val="20"/>
          <w:szCs w:val="20"/>
        </w:rPr>
        <w:t xml:space="preserve"> </w:t>
      </w:r>
      <w:r w:rsidR="00962CC8">
        <w:rPr>
          <w:rFonts w:ascii="Arial Narrow" w:hAnsi="Arial Narrow"/>
          <w:sz w:val="20"/>
          <w:szCs w:val="20"/>
        </w:rPr>
        <w:t>–</w:t>
      </w:r>
      <w:r w:rsidR="00293901" w:rsidRPr="00B944F1">
        <w:rPr>
          <w:rFonts w:ascii="Arial Narrow" w:hAnsi="Arial Narrow"/>
          <w:sz w:val="20"/>
          <w:szCs w:val="20"/>
        </w:rPr>
        <w:t xml:space="preserve"> </w:t>
      </w:r>
      <w:r w:rsidR="00EF6965">
        <w:rPr>
          <w:rFonts w:ascii="Arial Narrow" w:hAnsi="Arial Narrow"/>
          <w:sz w:val="20"/>
          <w:szCs w:val="20"/>
        </w:rPr>
        <w:t>Elektroinstalace -Půda</w:t>
      </w:r>
      <w:r w:rsidR="00293901" w:rsidRPr="00B944F1">
        <w:rPr>
          <w:rFonts w:ascii="Arial Narrow" w:hAnsi="Arial Narrow"/>
          <w:sz w:val="20"/>
          <w:szCs w:val="20"/>
        </w:rPr>
        <w:tab/>
      </w:r>
      <w:r w:rsidR="00293901" w:rsidRPr="00B944F1">
        <w:rPr>
          <w:rFonts w:ascii="Arial Narrow" w:hAnsi="Arial Narrow"/>
          <w:sz w:val="20"/>
          <w:szCs w:val="20"/>
        </w:rPr>
        <w:tab/>
      </w:r>
      <w:r w:rsidR="00293901" w:rsidRPr="00B944F1">
        <w:rPr>
          <w:rFonts w:ascii="Arial Narrow" w:hAnsi="Arial Narrow"/>
          <w:sz w:val="20"/>
          <w:szCs w:val="20"/>
        </w:rPr>
        <w:tab/>
      </w:r>
      <w:r w:rsidR="00293901" w:rsidRPr="00B944F1">
        <w:rPr>
          <w:rFonts w:ascii="Arial Narrow" w:hAnsi="Arial Narrow"/>
          <w:sz w:val="20"/>
          <w:szCs w:val="20"/>
        </w:rPr>
        <w:tab/>
      </w:r>
      <w:r w:rsidR="00293901" w:rsidRPr="00B944F1">
        <w:rPr>
          <w:rFonts w:ascii="Arial Narrow" w:hAnsi="Arial Narrow"/>
          <w:sz w:val="20"/>
          <w:szCs w:val="20"/>
        </w:rPr>
        <w:tab/>
      </w:r>
      <w:r w:rsidR="00293901" w:rsidRPr="00B944F1">
        <w:rPr>
          <w:rFonts w:ascii="Arial Narrow" w:hAnsi="Arial Narrow"/>
          <w:sz w:val="20"/>
          <w:szCs w:val="20"/>
        </w:rPr>
        <w:tab/>
      </w:r>
      <w:r w:rsidR="00293901" w:rsidRPr="00B944F1">
        <w:rPr>
          <w:rFonts w:ascii="Arial Narrow" w:hAnsi="Arial Narrow"/>
          <w:sz w:val="20"/>
          <w:szCs w:val="20"/>
        </w:rPr>
        <w:tab/>
        <w:t xml:space="preserve">1 : </w:t>
      </w:r>
      <w:r w:rsidR="001C21FE">
        <w:rPr>
          <w:rFonts w:ascii="Arial Narrow" w:hAnsi="Arial Narrow"/>
          <w:sz w:val="20"/>
          <w:szCs w:val="20"/>
        </w:rPr>
        <w:t>5</w:t>
      </w:r>
      <w:r w:rsidR="00EF6965">
        <w:rPr>
          <w:rFonts w:ascii="Arial Narrow" w:hAnsi="Arial Narrow"/>
          <w:sz w:val="20"/>
          <w:szCs w:val="20"/>
        </w:rPr>
        <w:t>0</w:t>
      </w:r>
    </w:p>
    <w:p w14:paraId="728696BF" w14:textId="5559E606" w:rsidR="00D73CE4" w:rsidRPr="00B944F1" w:rsidRDefault="00EF6965" w:rsidP="00D73CE4">
      <w:pPr>
        <w:ind w:left="36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10 – </w:t>
      </w:r>
      <w:r>
        <w:rPr>
          <w:rFonts w:ascii="Arial Narrow" w:hAnsi="Arial Narrow"/>
          <w:sz w:val="20"/>
          <w:szCs w:val="20"/>
        </w:rPr>
        <w:t>Střecha bleskosvod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1 : 10</w:t>
      </w:r>
      <w:r w:rsidR="00D73CE4">
        <w:rPr>
          <w:rFonts w:ascii="Arial Narrow" w:hAnsi="Arial Narrow"/>
          <w:sz w:val="20"/>
          <w:szCs w:val="20"/>
        </w:rPr>
        <w:t>0</w:t>
      </w:r>
    </w:p>
    <w:p w14:paraId="0043516B" w14:textId="67BE9A10" w:rsidR="00A74356" w:rsidRPr="00B944F1" w:rsidRDefault="00A74356" w:rsidP="00293901">
      <w:pPr>
        <w:ind w:left="360"/>
        <w:rPr>
          <w:rFonts w:ascii="Arial Narrow" w:hAnsi="Arial Narrow"/>
          <w:sz w:val="20"/>
          <w:szCs w:val="20"/>
        </w:rPr>
      </w:pPr>
      <w:bookmarkStart w:id="0" w:name="_GoBack"/>
      <w:bookmarkEnd w:id="0"/>
      <w:r>
        <w:rPr>
          <w:rFonts w:ascii="Arial Narrow" w:hAnsi="Arial Narrow"/>
          <w:sz w:val="20"/>
          <w:szCs w:val="20"/>
        </w:rPr>
        <w:t>1</w:t>
      </w:r>
      <w:r w:rsidR="00EF6965">
        <w:rPr>
          <w:rFonts w:ascii="Arial Narrow" w:hAnsi="Arial Narrow"/>
          <w:sz w:val="20"/>
          <w:szCs w:val="20"/>
        </w:rPr>
        <w:t>1</w:t>
      </w:r>
      <w:r>
        <w:rPr>
          <w:rFonts w:ascii="Arial Narrow" w:hAnsi="Arial Narrow"/>
          <w:sz w:val="20"/>
          <w:szCs w:val="20"/>
        </w:rPr>
        <w:t xml:space="preserve"> – Situace</w:t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  <w:t>1 : 150</w:t>
      </w:r>
    </w:p>
    <w:p w14:paraId="3067C869" w14:textId="77777777" w:rsidR="00EA6724" w:rsidRDefault="00EA6724" w:rsidP="00EA6724">
      <w:pPr>
        <w:rPr>
          <w:rFonts w:ascii="Arial Narrow" w:eastAsia="Times New Roman" w:hAnsi="Arial Narrow" w:cs="Arial"/>
          <w:sz w:val="20"/>
          <w:szCs w:val="20"/>
          <w:lang w:bidi="ar-SA"/>
        </w:rPr>
      </w:pPr>
    </w:p>
    <w:p w14:paraId="18803DE9" w14:textId="77777777" w:rsidR="00B8203D" w:rsidRDefault="00B8203D" w:rsidP="00EA6724">
      <w:pPr>
        <w:rPr>
          <w:rFonts w:ascii="Arial Narrow" w:eastAsia="Times New Roman" w:hAnsi="Arial Narrow" w:cs="Arial"/>
          <w:sz w:val="20"/>
          <w:szCs w:val="20"/>
          <w:lang w:bidi="ar-SA"/>
        </w:rPr>
      </w:pPr>
    </w:p>
    <w:p w14:paraId="469A0D27" w14:textId="77777777" w:rsidR="00DB21C2" w:rsidRDefault="00DB21C2" w:rsidP="00E54F6C">
      <w:pPr>
        <w:pStyle w:val="Standard"/>
        <w:rPr>
          <w:rFonts w:ascii="Arial Narrow" w:hAnsi="Arial Narrow" w:cs="Arial"/>
          <w:bCs/>
        </w:rPr>
      </w:pPr>
    </w:p>
    <w:sectPr w:rsidR="00DB21C2" w:rsidSect="00B944F1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0A4BAB" w14:textId="77777777" w:rsidR="000F4042" w:rsidRDefault="000F4042" w:rsidP="00DE373F">
      <w:r>
        <w:separator/>
      </w:r>
    </w:p>
  </w:endnote>
  <w:endnote w:type="continuationSeparator" w:id="0">
    <w:p w14:paraId="2C5980C7" w14:textId="77777777" w:rsidR="000F4042" w:rsidRDefault="000F4042" w:rsidP="00DE3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C0CC3F" w14:textId="77777777" w:rsidR="000F4042" w:rsidRDefault="000F4042" w:rsidP="00DE373F">
      <w:r>
        <w:separator/>
      </w:r>
    </w:p>
  </w:footnote>
  <w:footnote w:type="continuationSeparator" w:id="0">
    <w:p w14:paraId="45CC01A0" w14:textId="77777777" w:rsidR="000F4042" w:rsidRDefault="000F4042" w:rsidP="00DE37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275448E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Arial Narrow" w:hAnsi="Arial Narrow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2123" w:hanging="55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1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3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81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5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61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3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411" w:hanging="180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10"/>
        </w:tabs>
        <w:ind w:left="10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</w:lvl>
  </w:abstractNum>
  <w:abstractNum w:abstractNumId="6" w15:restartNumberingAfterBreak="0">
    <w:nsid w:val="00000007"/>
    <w:multiLevelType w:val="multilevel"/>
    <w:tmpl w:val="52B2CC06"/>
    <w:name w:val="WW8Num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7" w15:restartNumberingAfterBreak="0">
    <w:nsid w:val="00000011"/>
    <w:multiLevelType w:val="singleLevel"/>
    <w:tmpl w:val="00000011"/>
    <w:name w:val="WW8Num28"/>
    <w:lvl w:ilvl="0">
      <w:start w:val="7"/>
      <w:numFmt w:val="bullet"/>
      <w:lvlText w:val="–"/>
      <w:lvlJc w:val="left"/>
      <w:pPr>
        <w:tabs>
          <w:tab w:val="num" w:pos="0"/>
        </w:tabs>
        <w:ind w:left="1423" w:hanging="360"/>
      </w:pPr>
      <w:rPr>
        <w:rFonts w:ascii="Times New Roman" w:hAnsi="Times New Roman" w:cs="Times New Roman"/>
      </w:rPr>
    </w:lvl>
  </w:abstractNum>
  <w:abstractNum w:abstractNumId="8" w15:restartNumberingAfterBreak="0">
    <w:nsid w:val="06272ECB"/>
    <w:multiLevelType w:val="multilevel"/>
    <w:tmpl w:val="AD7876B4"/>
    <w:lvl w:ilvl="0">
      <w:start w:val="4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8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60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21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34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464" w:hanging="7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948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72" w:hanging="1080"/>
      </w:pPr>
      <w:rPr>
        <w:rFonts w:hint="default"/>
      </w:rPr>
    </w:lvl>
  </w:abstractNum>
  <w:abstractNum w:abstractNumId="9" w15:restartNumberingAfterBreak="0">
    <w:nsid w:val="1437308C"/>
    <w:multiLevelType w:val="hybridMultilevel"/>
    <w:tmpl w:val="3A6A5EFE"/>
    <w:lvl w:ilvl="0" w:tplc="0405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C37E80"/>
    <w:multiLevelType w:val="hybridMultilevel"/>
    <w:tmpl w:val="58345ACC"/>
    <w:lvl w:ilvl="0" w:tplc="0405000F">
      <w:start w:val="1"/>
      <w:numFmt w:val="decimal"/>
      <w:lvlText w:val="%1."/>
      <w:lvlJc w:val="left"/>
      <w:pPr>
        <w:ind w:left="127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1DC120A4"/>
    <w:multiLevelType w:val="hybridMultilevel"/>
    <w:tmpl w:val="023C2B62"/>
    <w:lvl w:ilvl="0" w:tplc="E12E4D68">
      <w:start w:val="1"/>
      <w:numFmt w:val="decimalZero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876806"/>
    <w:multiLevelType w:val="hybridMultilevel"/>
    <w:tmpl w:val="17E61A2A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2860" w:hanging="360"/>
      </w:pPr>
    </w:lvl>
    <w:lvl w:ilvl="2" w:tplc="0405001B" w:tentative="1">
      <w:start w:val="1"/>
      <w:numFmt w:val="lowerRoman"/>
      <w:lvlText w:val="%3."/>
      <w:lvlJc w:val="right"/>
      <w:pPr>
        <w:ind w:left="3580" w:hanging="180"/>
      </w:pPr>
    </w:lvl>
    <w:lvl w:ilvl="3" w:tplc="0405000F" w:tentative="1">
      <w:start w:val="1"/>
      <w:numFmt w:val="decimal"/>
      <w:lvlText w:val="%4."/>
      <w:lvlJc w:val="left"/>
      <w:pPr>
        <w:ind w:left="4300" w:hanging="360"/>
      </w:pPr>
    </w:lvl>
    <w:lvl w:ilvl="4" w:tplc="04050019" w:tentative="1">
      <w:start w:val="1"/>
      <w:numFmt w:val="lowerLetter"/>
      <w:lvlText w:val="%5."/>
      <w:lvlJc w:val="left"/>
      <w:pPr>
        <w:ind w:left="5020" w:hanging="360"/>
      </w:pPr>
    </w:lvl>
    <w:lvl w:ilvl="5" w:tplc="0405001B" w:tentative="1">
      <w:start w:val="1"/>
      <w:numFmt w:val="lowerRoman"/>
      <w:lvlText w:val="%6."/>
      <w:lvlJc w:val="right"/>
      <w:pPr>
        <w:ind w:left="5740" w:hanging="180"/>
      </w:pPr>
    </w:lvl>
    <w:lvl w:ilvl="6" w:tplc="0405000F" w:tentative="1">
      <w:start w:val="1"/>
      <w:numFmt w:val="decimal"/>
      <w:lvlText w:val="%7."/>
      <w:lvlJc w:val="left"/>
      <w:pPr>
        <w:ind w:left="6460" w:hanging="360"/>
      </w:pPr>
    </w:lvl>
    <w:lvl w:ilvl="7" w:tplc="04050019" w:tentative="1">
      <w:start w:val="1"/>
      <w:numFmt w:val="lowerLetter"/>
      <w:lvlText w:val="%8."/>
      <w:lvlJc w:val="left"/>
      <w:pPr>
        <w:ind w:left="7180" w:hanging="360"/>
      </w:pPr>
    </w:lvl>
    <w:lvl w:ilvl="8" w:tplc="0405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13" w15:restartNumberingAfterBreak="0">
    <w:nsid w:val="23A53BF6"/>
    <w:multiLevelType w:val="hybridMultilevel"/>
    <w:tmpl w:val="0FD4B692"/>
    <w:lvl w:ilvl="0" w:tplc="3C028170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23B05756"/>
    <w:multiLevelType w:val="hybridMultilevel"/>
    <w:tmpl w:val="AE8E19F0"/>
    <w:lvl w:ilvl="0" w:tplc="0405000F">
      <w:start w:val="1"/>
      <w:numFmt w:val="decimal"/>
      <w:lvlText w:val="%1."/>
      <w:lvlJc w:val="left"/>
      <w:pPr>
        <w:ind w:left="2140" w:hanging="360"/>
      </w:pPr>
    </w:lvl>
    <w:lvl w:ilvl="1" w:tplc="04050019" w:tentative="1">
      <w:start w:val="1"/>
      <w:numFmt w:val="lowerLetter"/>
      <w:lvlText w:val="%2."/>
      <w:lvlJc w:val="left"/>
      <w:pPr>
        <w:ind w:left="2860" w:hanging="360"/>
      </w:pPr>
    </w:lvl>
    <w:lvl w:ilvl="2" w:tplc="0405001B" w:tentative="1">
      <w:start w:val="1"/>
      <w:numFmt w:val="lowerRoman"/>
      <w:lvlText w:val="%3."/>
      <w:lvlJc w:val="right"/>
      <w:pPr>
        <w:ind w:left="3580" w:hanging="180"/>
      </w:pPr>
    </w:lvl>
    <w:lvl w:ilvl="3" w:tplc="0405000F" w:tentative="1">
      <w:start w:val="1"/>
      <w:numFmt w:val="decimal"/>
      <w:lvlText w:val="%4."/>
      <w:lvlJc w:val="left"/>
      <w:pPr>
        <w:ind w:left="4300" w:hanging="360"/>
      </w:pPr>
    </w:lvl>
    <w:lvl w:ilvl="4" w:tplc="04050019" w:tentative="1">
      <w:start w:val="1"/>
      <w:numFmt w:val="lowerLetter"/>
      <w:lvlText w:val="%5."/>
      <w:lvlJc w:val="left"/>
      <w:pPr>
        <w:ind w:left="5020" w:hanging="360"/>
      </w:pPr>
    </w:lvl>
    <w:lvl w:ilvl="5" w:tplc="0405001B" w:tentative="1">
      <w:start w:val="1"/>
      <w:numFmt w:val="lowerRoman"/>
      <w:lvlText w:val="%6."/>
      <w:lvlJc w:val="right"/>
      <w:pPr>
        <w:ind w:left="5740" w:hanging="180"/>
      </w:pPr>
    </w:lvl>
    <w:lvl w:ilvl="6" w:tplc="0405000F" w:tentative="1">
      <w:start w:val="1"/>
      <w:numFmt w:val="decimal"/>
      <w:lvlText w:val="%7."/>
      <w:lvlJc w:val="left"/>
      <w:pPr>
        <w:ind w:left="6460" w:hanging="360"/>
      </w:pPr>
    </w:lvl>
    <w:lvl w:ilvl="7" w:tplc="04050019" w:tentative="1">
      <w:start w:val="1"/>
      <w:numFmt w:val="lowerLetter"/>
      <w:lvlText w:val="%8."/>
      <w:lvlJc w:val="left"/>
      <w:pPr>
        <w:ind w:left="7180" w:hanging="360"/>
      </w:pPr>
    </w:lvl>
    <w:lvl w:ilvl="8" w:tplc="0405001B" w:tentative="1">
      <w:start w:val="1"/>
      <w:numFmt w:val="lowerRoman"/>
      <w:lvlText w:val="%9."/>
      <w:lvlJc w:val="right"/>
      <w:pPr>
        <w:ind w:left="7900" w:hanging="180"/>
      </w:pPr>
    </w:lvl>
  </w:abstractNum>
  <w:abstractNum w:abstractNumId="15" w15:restartNumberingAfterBreak="0">
    <w:nsid w:val="23D434CA"/>
    <w:multiLevelType w:val="hybridMultilevel"/>
    <w:tmpl w:val="F63CEB4A"/>
    <w:lvl w:ilvl="0" w:tplc="0405000F">
      <w:start w:val="1"/>
      <w:numFmt w:val="decimal"/>
      <w:lvlText w:val="%1.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6" w15:restartNumberingAfterBreak="0">
    <w:nsid w:val="2FCB2FAC"/>
    <w:multiLevelType w:val="hybridMultilevel"/>
    <w:tmpl w:val="F97CD364"/>
    <w:lvl w:ilvl="0" w:tplc="1DE09CA6">
      <w:start w:val="1"/>
      <w:numFmt w:val="decimalZero"/>
      <w:lvlText w:val="%1"/>
      <w:lvlJc w:val="left"/>
      <w:pPr>
        <w:ind w:left="127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336C66F5"/>
    <w:multiLevelType w:val="hybridMultilevel"/>
    <w:tmpl w:val="075CB5B6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7267006"/>
    <w:multiLevelType w:val="hybridMultilevel"/>
    <w:tmpl w:val="9B6E3B1A"/>
    <w:lvl w:ilvl="0" w:tplc="1AE64A66">
      <w:start w:val="4"/>
      <w:numFmt w:val="upperLetter"/>
      <w:lvlText w:val="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 w15:restartNumberingAfterBreak="0">
    <w:nsid w:val="37880CC3"/>
    <w:multiLevelType w:val="hybridMultilevel"/>
    <w:tmpl w:val="FFEA4952"/>
    <w:lvl w:ilvl="0" w:tplc="0710514A">
      <w:start w:val="1"/>
      <w:numFmt w:val="decimalZero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37C53C0D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851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141"/>
        </w:tabs>
        <w:ind w:left="2072" w:hanging="360"/>
      </w:pPr>
    </w:lvl>
    <w:lvl w:ilvl="2">
      <w:start w:val="1"/>
      <w:numFmt w:val="lowerRoman"/>
      <w:lvlText w:val="%3."/>
      <w:lvlJc w:val="right"/>
      <w:pPr>
        <w:tabs>
          <w:tab w:val="num" w:pos="141"/>
        </w:tabs>
        <w:ind w:left="2792" w:hanging="180"/>
      </w:pPr>
    </w:lvl>
    <w:lvl w:ilvl="3">
      <w:start w:val="1"/>
      <w:numFmt w:val="decimal"/>
      <w:lvlText w:val="%4."/>
      <w:lvlJc w:val="left"/>
      <w:pPr>
        <w:tabs>
          <w:tab w:val="num" w:pos="141"/>
        </w:tabs>
        <w:ind w:left="3512" w:hanging="360"/>
      </w:pPr>
    </w:lvl>
    <w:lvl w:ilvl="4">
      <w:start w:val="1"/>
      <w:numFmt w:val="lowerLetter"/>
      <w:lvlText w:val="%5."/>
      <w:lvlJc w:val="left"/>
      <w:pPr>
        <w:tabs>
          <w:tab w:val="num" w:pos="141"/>
        </w:tabs>
        <w:ind w:left="4232" w:hanging="360"/>
      </w:pPr>
    </w:lvl>
    <w:lvl w:ilvl="5">
      <w:start w:val="1"/>
      <w:numFmt w:val="lowerRoman"/>
      <w:lvlText w:val="%6."/>
      <w:lvlJc w:val="right"/>
      <w:pPr>
        <w:tabs>
          <w:tab w:val="num" w:pos="141"/>
        </w:tabs>
        <w:ind w:left="4952" w:hanging="180"/>
      </w:pPr>
    </w:lvl>
    <w:lvl w:ilvl="6">
      <w:start w:val="1"/>
      <w:numFmt w:val="decimal"/>
      <w:lvlText w:val="%7."/>
      <w:lvlJc w:val="left"/>
      <w:pPr>
        <w:tabs>
          <w:tab w:val="num" w:pos="141"/>
        </w:tabs>
        <w:ind w:left="5672" w:hanging="360"/>
      </w:pPr>
    </w:lvl>
    <w:lvl w:ilvl="7">
      <w:start w:val="1"/>
      <w:numFmt w:val="lowerLetter"/>
      <w:lvlText w:val="%8."/>
      <w:lvlJc w:val="left"/>
      <w:pPr>
        <w:tabs>
          <w:tab w:val="num" w:pos="141"/>
        </w:tabs>
        <w:ind w:left="6392" w:hanging="360"/>
      </w:pPr>
    </w:lvl>
    <w:lvl w:ilvl="8">
      <w:start w:val="1"/>
      <w:numFmt w:val="lowerRoman"/>
      <w:lvlText w:val="%9."/>
      <w:lvlJc w:val="right"/>
      <w:pPr>
        <w:tabs>
          <w:tab w:val="num" w:pos="141"/>
        </w:tabs>
        <w:ind w:left="7112" w:hanging="180"/>
      </w:pPr>
    </w:lvl>
  </w:abstractNum>
  <w:abstractNum w:abstractNumId="21" w15:restartNumberingAfterBreak="0">
    <w:nsid w:val="3ED117EF"/>
    <w:multiLevelType w:val="hybridMultilevel"/>
    <w:tmpl w:val="AC804C56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F1554D7"/>
    <w:multiLevelType w:val="hybridMultilevel"/>
    <w:tmpl w:val="86CA6C4E"/>
    <w:lvl w:ilvl="0" w:tplc="8AEADA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E66823"/>
    <w:multiLevelType w:val="hybridMultilevel"/>
    <w:tmpl w:val="CE007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A13CE9"/>
    <w:multiLevelType w:val="hybridMultilevel"/>
    <w:tmpl w:val="13D2A62C"/>
    <w:lvl w:ilvl="0" w:tplc="04050015">
      <w:start w:val="4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52851B3"/>
    <w:multiLevelType w:val="hybridMultilevel"/>
    <w:tmpl w:val="1734A3EA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476C2C48"/>
    <w:multiLevelType w:val="hybridMultilevel"/>
    <w:tmpl w:val="31863374"/>
    <w:lvl w:ilvl="0" w:tplc="31166F60">
      <w:start w:val="1"/>
      <w:numFmt w:val="decimal"/>
      <w:lvlText w:val="%1."/>
      <w:lvlJc w:val="left"/>
      <w:pPr>
        <w:ind w:left="861" w:hanging="43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9FA1B0D"/>
    <w:multiLevelType w:val="hybridMultilevel"/>
    <w:tmpl w:val="AE6CD614"/>
    <w:lvl w:ilvl="0" w:tplc="A972EC66">
      <w:start w:val="21"/>
      <w:numFmt w:val="bullet"/>
      <w:lvlText w:val="-"/>
      <w:lvlJc w:val="left"/>
      <w:pPr>
        <w:ind w:left="1778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8" w15:restartNumberingAfterBreak="0">
    <w:nsid w:val="634B77A8"/>
    <w:multiLevelType w:val="hybridMultilevel"/>
    <w:tmpl w:val="B96026F0"/>
    <w:lvl w:ilvl="0" w:tplc="0B8EA9D0">
      <w:start w:val="1"/>
      <w:numFmt w:val="decimalZero"/>
      <w:lvlText w:val="%1"/>
      <w:lvlJc w:val="left"/>
      <w:pPr>
        <w:ind w:left="928" w:hanging="360"/>
      </w:pPr>
      <w:rPr>
        <w:rFonts w:ascii="Arial Narrow" w:eastAsia="Arial Unicode MS" w:hAnsi="Arial Narrow" w:cs="Mangal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688870B5"/>
    <w:multiLevelType w:val="multilevel"/>
    <w:tmpl w:val="275448E4"/>
    <w:lvl w:ilvl="0">
      <w:start w:val="1"/>
      <w:numFmt w:val="decimal"/>
      <w:lvlText w:val="%1."/>
      <w:lvlJc w:val="left"/>
      <w:pPr>
        <w:tabs>
          <w:tab w:val="num" w:pos="-142"/>
        </w:tabs>
        <w:ind w:left="1069" w:hanging="360"/>
      </w:pPr>
      <w:rPr>
        <w:rFonts w:ascii="Arial Narrow" w:hAnsi="Arial Narrow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2123" w:hanging="55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1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3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81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5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61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3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411" w:hanging="1800"/>
      </w:pPr>
      <w:rPr>
        <w:rFonts w:hint="default"/>
      </w:rPr>
    </w:lvl>
  </w:abstractNum>
  <w:abstractNum w:abstractNumId="30" w15:restartNumberingAfterBreak="0">
    <w:nsid w:val="6E9C22B6"/>
    <w:multiLevelType w:val="hybridMultilevel"/>
    <w:tmpl w:val="F97CD364"/>
    <w:lvl w:ilvl="0" w:tplc="1DE09CA6">
      <w:start w:val="1"/>
      <w:numFmt w:val="decimalZero"/>
      <w:lvlText w:val="%1"/>
      <w:lvlJc w:val="left"/>
      <w:pPr>
        <w:ind w:left="127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3A840D2"/>
    <w:multiLevelType w:val="multilevel"/>
    <w:tmpl w:val="3B28ED5C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2123" w:hanging="55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1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3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81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5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61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3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411" w:hanging="1800"/>
      </w:pPr>
      <w:rPr>
        <w:rFonts w:hint="default"/>
      </w:rPr>
    </w:lvl>
  </w:abstractNum>
  <w:abstractNum w:abstractNumId="32" w15:restartNumberingAfterBreak="0">
    <w:nsid w:val="75F20687"/>
    <w:multiLevelType w:val="hybridMultilevel"/>
    <w:tmpl w:val="320C6C7E"/>
    <w:lvl w:ilvl="0" w:tplc="A16E8F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E067DC4"/>
    <w:multiLevelType w:val="hybridMultilevel"/>
    <w:tmpl w:val="152A6684"/>
    <w:lvl w:ilvl="0" w:tplc="502AE2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E7B0859"/>
    <w:multiLevelType w:val="hybridMultilevel"/>
    <w:tmpl w:val="D122BE42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FC61097"/>
    <w:multiLevelType w:val="hybridMultilevel"/>
    <w:tmpl w:val="24902926"/>
    <w:lvl w:ilvl="0" w:tplc="AE1AB534">
      <w:start w:val="1"/>
      <w:numFmt w:val="decimalZero"/>
      <w:lvlText w:val="%1"/>
      <w:lvlJc w:val="left"/>
      <w:pPr>
        <w:ind w:left="1410" w:hanging="705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31"/>
  </w:num>
  <w:num w:numId="9">
    <w:abstractNumId w:val="8"/>
  </w:num>
  <w:num w:numId="10">
    <w:abstractNumId w:val="27"/>
  </w:num>
  <w:num w:numId="11">
    <w:abstractNumId w:val="14"/>
  </w:num>
  <w:num w:numId="12">
    <w:abstractNumId w:val="20"/>
  </w:num>
  <w:num w:numId="13">
    <w:abstractNumId w:val="9"/>
  </w:num>
  <w:num w:numId="14">
    <w:abstractNumId w:val="24"/>
  </w:num>
  <w:num w:numId="15">
    <w:abstractNumId w:val="18"/>
  </w:num>
  <w:num w:numId="16">
    <w:abstractNumId w:val="7"/>
  </w:num>
  <w:num w:numId="17">
    <w:abstractNumId w:val="16"/>
  </w:num>
  <w:num w:numId="18">
    <w:abstractNumId w:val="28"/>
  </w:num>
  <w:num w:numId="19">
    <w:abstractNumId w:val="15"/>
  </w:num>
  <w:num w:numId="20">
    <w:abstractNumId w:val="10"/>
  </w:num>
  <w:num w:numId="21">
    <w:abstractNumId w:val="30"/>
  </w:num>
  <w:num w:numId="22">
    <w:abstractNumId w:val="23"/>
  </w:num>
  <w:num w:numId="23">
    <w:abstractNumId w:val="13"/>
  </w:num>
  <w:num w:numId="24">
    <w:abstractNumId w:val="21"/>
  </w:num>
  <w:num w:numId="25">
    <w:abstractNumId w:val="33"/>
  </w:num>
  <w:num w:numId="26">
    <w:abstractNumId w:val="34"/>
  </w:num>
  <w:num w:numId="27">
    <w:abstractNumId w:val="22"/>
  </w:num>
  <w:num w:numId="28">
    <w:abstractNumId w:val="25"/>
  </w:num>
  <w:num w:numId="29">
    <w:abstractNumId w:val="32"/>
  </w:num>
  <w:num w:numId="30">
    <w:abstractNumId w:val="12"/>
  </w:num>
  <w:num w:numId="31">
    <w:abstractNumId w:val="17"/>
  </w:num>
  <w:num w:numId="32">
    <w:abstractNumId w:val="26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</w:num>
  <w:num w:numId="3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23F"/>
    <w:rsid w:val="00000D8F"/>
    <w:rsid w:val="00003B97"/>
    <w:rsid w:val="00012EC9"/>
    <w:rsid w:val="00013EAC"/>
    <w:rsid w:val="00017CC6"/>
    <w:rsid w:val="00021046"/>
    <w:rsid w:val="00021EC0"/>
    <w:rsid w:val="000253CA"/>
    <w:rsid w:val="00027498"/>
    <w:rsid w:val="000317D3"/>
    <w:rsid w:val="000323FE"/>
    <w:rsid w:val="00040242"/>
    <w:rsid w:val="0004555E"/>
    <w:rsid w:val="00047420"/>
    <w:rsid w:val="000479D2"/>
    <w:rsid w:val="00054118"/>
    <w:rsid w:val="00055932"/>
    <w:rsid w:val="00057147"/>
    <w:rsid w:val="00066E5E"/>
    <w:rsid w:val="00067A98"/>
    <w:rsid w:val="00070109"/>
    <w:rsid w:val="000710F3"/>
    <w:rsid w:val="00073C9E"/>
    <w:rsid w:val="000746B7"/>
    <w:rsid w:val="000837AD"/>
    <w:rsid w:val="00090F59"/>
    <w:rsid w:val="00090F99"/>
    <w:rsid w:val="000A70B1"/>
    <w:rsid w:val="000A717D"/>
    <w:rsid w:val="000A7DA7"/>
    <w:rsid w:val="000B6522"/>
    <w:rsid w:val="000C05B2"/>
    <w:rsid w:val="000C3018"/>
    <w:rsid w:val="000C3732"/>
    <w:rsid w:val="000C5F9C"/>
    <w:rsid w:val="000D13C0"/>
    <w:rsid w:val="000D2A13"/>
    <w:rsid w:val="000D7960"/>
    <w:rsid w:val="000E4F41"/>
    <w:rsid w:val="000F0630"/>
    <w:rsid w:val="000F0BFF"/>
    <w:rsid w:val="000F0EDB"/>
    <w:rsid w:val="000F1CC0"/>
    <w:rsid w:val="000F4042"/>
    <w:rsid w:val="000F5610"/>
    <w:rsid w:val="000F6108"/>
    <w:rsid w:val="00103D87"/>
    <w:rsid w:val="001050DD"/>
    <w:rsid w:val="001063B4"/>
    <w:rsid w:val="001213BD"/>
    <w:rsid w:val="00121683"/>
    <w:rsid w:val="00124559"/>
    <w:rsid w:val="001250B2"/>
    <w:rsid w:val="0012705E"/>
    <w:rsid w:val="001329D6"/>
    <w:rsid w:val="00133EFD"/>
    <w:rsid w:val="00137043"/>
    <w:rsid w:val="00142010"/>
    <w:rsid w:val="00142783"/>
    <w:rsid w:val="00144427"/>
    <w:rsid w:val="00145996"/>
    <w:rsid w:val="00163689"/>
    <w:rsid w:val="001656E8"/>
    <w:rsid w:val="00172215"/>
    <w:rsid w:val="00173EB6"/>
    <w:rsid w:val="00174C2E"/>
    <w:rsid w:val="001750FE"/>
    <w:rsid w:val="00175230"/>
    <w:rsid w:val="001762E6"/>
    <w:rsid w:val="00185592"/>
    <w:rsid w:val="00193331"/>
    <w:rsid w:val="0019415E"/>
    <w:rsid w:val="0019470C"/>
    <w:rsid w:val="00195064"/>
    <w:rsid w:val="001A10FB"/>
    <w:rsid w:val="001A1EDB"/>
    <w:rsid w:val="001A2026"/>
    <w:rsid w:val="001A78BE"/>
    <w:rsid w:val="001A7D18"/>
    <w:rsid w:val="001B3E56"/>
    <w:rsid w:val="001B4435"/>
    <w:rsid w:val="001B6837"/>
    <w:rsid w:val="001C167F"/>
    <w:rsid w:val="001C21FE"/>
    <w:rsid w:val="001C7E73"/>
    <w:rsid w:val="001D4FFF"/>
    <w:rsid w:val="001E2136"/>
    <w:rsid w:val="00201488"/>
    <w:rsid w:val="0020173B"/>
    <w:rsid w:val="00205C09"/>
    <w:rsid w:val="00211E7F"/>
    <w:rsid w:val="00215186"/>
    <w:rsid w:val="002257C3"/>
    <w:rsid w:val="00231508"/>
    <w:rsid w:val="00233BC5"/>
    <w:rsid w:val="00234461"/>
    <w:rsid w:val="002354A1"/>
    <w:rsid w:val="0024232A"/>
    <w:rsid w:val="00244095"/>
    <w:rsid w:val="00247B01"/>
    <w:rsid w:val="00247CF0"/>
    <w:rsid w:val="00247EF9"/>
    <w:rsid w:val="00252BEE"/>
    <w:rsid w:val="00252E45"/>
    <w:rsid w:val="00265409"/>
    <w:rsid w:val="00275928"/>
    <w:rsid w:val="002767BA"/>
    <w:rsid w:val="00276928"/>
    <w:rsid w:val="00280277"/>
    <w:rsid w:val="002810AF"/>
    <w:rsid w:val="00282409"/>
    <w:rsid w:val="00282427"/>
    <w:rsid w:val="002918FE"/>
    <w:rsid w:val="0029260E"/>
    <w:rsid w:val="00293901"/>
    <w:rsid w:val="0029721A"/>
    <w:rsid w:val="002A27C5"/>
    <w:rsid w:val="002A335A"/>
    <w:rsid w:val="002A462B"/>
    <w:rsid w:val="002A6A25"/>
    <w:rsid w:val="002A7646"/>
    <w:rsid w:val="002B140B"/>
    <w:rsid w:val="002B14BC"/>
    <w:rsid w:val="002B179C"/>
    <w:rsid w:val="002B2136"/>
    <w:rsid w:val="002B2E8A"/>
    <w:rsid w:val="002B6207"/>
    <w:rsid w:val="002C7596"/>
    <w:rsid w:val="002C77AF"/>
    <w:rsid w:val="002D0BF4"/>
    <w:rsid w:val="002D1BF4"/>
    <w:rsid w:val="002D597C"/>
    <w:rsid w:val="002E0662"/>
    <w:rsid w:val="002E0A9B"/>
    <w:rsid w:val="002E632A"/>
    <w:rsid w:val="002F293D"/>
    <w:rsid w:val="002F4D34"/>
    <w:rsid w:val="002F79CF"/>
    <w:rsid w:val="003009FC"/>
    <w:rsid w:val="00302956"/>
    <w:rsid w:val="0030295B"/>
    <w:rsid w:val="00303A0E"/>
    <w:rsid w:val="00306284"/>
    <w:rsid w:val="0031079F"/>
    <w:rsid w:val="0031523A"/>
    <w:rsid w:val="00315640"/>
    <w:rsid w:val="0031591C"/>
    <w:rsid w:val="00315EFE"/>
    <w:rsid w:val="00317815"/>
    <w:rsid w:val="0032178B"/>
    <w:rsid w:val="003251E7"/>
    <w:rsid w:val="00327B39"/>
    <w:rsid w:val="003408E8"/>
    <w:rsid w:val="00351050"/>
    <w:rsid w:val="0035358E"/>
    <w:rsid w:val="003545D6"/>
    <w:rsid w:val="003610AA"/>
    <w:rsid w:val="00362A42"/>
    <w:rsid w:val="00363E8E"/>
    <w:rsid w:val="00365CF1"/>
    <w:rsid w:val="003707EB"/>
    <w:rsid w:val="00374F12"/>
    <w:rsid w:val="00375A33"/>
    <w:rsid w:val="00381402"/>
    <w:rsid w:val="003815A9"/>
    <w:rsid w:val="00383F98"/>
    <w:rsid w:val="003A4523"/>
    <w:rsid w:val="003A53F4"/>
    <w:rsid w:val="003A7CD6"/>
    <w:rsid w:val="003B11DC"/>
    <w:rsid w:val="003B15F3"/>
    <w:rsid w:val="003B40C7"/>
    <w:rsid w:val="003C2775"/>
    <w:rsid w:val="003C5917"/>
    <w:rsid w:val="003D6CE3"/>
    <w:rsid w:val="003D6FFC"/>
    <w:rsid w:val="003D7AEE"/>
    <w:rsid w:val="003D7E79"/>
    <w:rsid w:val="003E14EC"/>
    <w:rsid w:val="003E32A2"/>
    <w:rsid w:val="003F1E0F"/>
    <w:rsid w:val="003F333D"/>
    <w:rsid w:val="00401922"/>
    <w:rsid w:val="004026EC"/>
    <w:rsid w:val="00405579"/>
    <w:rsid w:val="00414CAE"/>
    <w:rsid w:val="00416248"/>
    <w:rsid w:val="00426DAA"/>
    <w:rsid w:val="004308D9"/>
    <w:rsid w:val="0043240F"/>
    <w:rsid w:val="00432E0C"/>
    <w:rsid w:val="00434171"/>
    <w:rsid w:val="004364DA"/>
    <w:rsid w:val="004404CB"/>
    <w:rsid w:val="00443BA5"/>
    <w:rsid w:val="0045417D"/>
    <w:rsid w:val="004558F6"/>
    <w:rsid w:val="0046556F"/>
    <w:rsid w:val="004662D7"/>
    <w:rsid w:val="004723F0"/>
    <w:rsid w:val="0047372E"/>
    <w:rsid w:val="004834AB"/>
    <w:rsid w:val="004834BD"/>
    <w:rsid w:val="004852CE"/>
    <w:rsid w:val="00493EBF"/>
    <w:rsid w:val="00495C17"/>
    <w:rsid w:val="00497256"/>
    <w:rsid w:val="004A3979"/>
    <w:rsid w:val="004A4D52"/>
    <w:rsid w:val="004A58CD"/>
    <w:rsid w:val="004B58C9"/>
    <w:rsid w:val="004B660E"/>
    <w:rsid w:val="004B7447"/>
    <w:rsid w:val="004C5905"/>
    <w:rsid w:val="004D1AE1"/>
    <w:rsid w:val="004D6573"/>
    <w:rsid w:val="004F3894"/>
    <w:rsid w:val="00503816"/>
    <w:rsid w:val="00526F3B"/>
    <w:rsid w:val="005277BE"/>
    <w:rsid w:val="005377CF"/>
    <w:rsid w:val="00545EE9"/>
    <w:rsid w:val="00547181"/>
    <w:rsid w:val="0054742A"/>
    <w:rsid w:val="005476EF"/>
    <w:rsid w:val="00547700"/>
    <w:rsid w:val="00547790"/>
    <w:rsid w:val="00553504"/>
    <w:rsid w:val="00562892"/>
    <w:rsid w:val="00562DE7"/>
    <w:rsid w:val="005644BE"/>
    <w:rsid w:val="00576254"/>
    <w:rsid w:val="00580B1E"/>
    <w:rsid w:val="005820B4"/>
    <w:rsid w:val="0059226B"/>
    <w:rsid w:val="005951FF"/>
    <w:rsid w:val="005A285F"/>
    <w:rsid w:val="005A7DBD"/>
    <w:rsid w:val="005B165D"/>
    <w:rsid w:val="005B40D6"/>
    <w:rsid w:val="005B439B"/>
    <w:rsid w:val="005B6529"/>
    <w:rsid w:val="005C2B77"/>
    <w:rsid w:val="005C3343"/>
    <w:rsid w:val="005C44EF"/>
    <w:rsid w:val="005C4F4C"/>
    <w:rsid w:val="005D3861"/>
    <w:rsid w:val="005D6358"/>
    <w:rsid w:val="005D6D48"/>
    <w:rsid w:val="005E4A7C"/>
    <w:rsid w:val="005F012A"/>
    <w:rsid w:val="005F22C6"/>
    <w:rsid w:val="005F6443"/>
    <w:rsid w:val="00603C8B"/>
    <w:rsid w:val="00604463"/>
    <w:rsid w:val="0061123D"/>
    <w:rsid w:val="006332ED"/>
    <w:rsid w:val="00645733"/>
    <w:rsid w:val="006460DC"/>
    <w:rsid w:val="0065050A"/>
    <w:rsid w:val="006577EA"/>
    <w:rsid w:val="006612AB"/>
    <w:rsid w:val="00661C87"/>
    <w:rsid w:val="006703A1"/>
    <w:rsid w:val="00680C2F"/>
    <w:rsid w:val="0068549C"/>
    <w:rsid w:val="0068578C"/>
    <w:rsid w:val="00692C33"/>
    <w:rsid w:val="00693DC5"/>
    <w:rsid w:val="0069615C"/>
    <w:rsid w:val="0069738E"/>
    <w:rsid w:val="006A0E5C"/>
    <w:rsid w:val="006A367A"/>
    <w:rsid w:val="006A79F6"/>
    <w:rsid w:val="006B1293"/>
    <w:rsid w:val="006B6119"/>
    <w:rsid w:val="006C08AD"/>
    <w:rsid w:val="006C62B5"/>
    <w:rsid w:val="006C6A5F"/>
    <w:rsid w:val="006D2987"/>
    <w:rsid w:val="006E04D9"/>
    <w:rsid w:val="006E31CA"/>
    <w:rsid w:val="006F07CF"/>
    <w:rsid w:val="006F11F9"/>
    <w:rsid w:val="006F1748"/>
    <w:rsid w:val="006F423F"/>
    <w:rsid w:val="006F7FF7"/>
    <w:rsid w:val="00700ACB"/>
    <w:rsid w:val="00705C1D"/>
    <w:rsid w:val="0072109D"/>
    <w:rsid w:val="00721642"/>
    <w:rsid w:val="00721AB0"/>
    <w:rsid w:val="007306CC"/>
    <w:rsid w:val="00731CAA"/>
    <w:rsid w:val="00736CFB"/>
    <w:rsid w:val="007370C5"/>
    <w:rsid w:val="007440AA"/>
    <w:rsid w:val="007449E6"/>
    <w:rsid w:val="007461AD"/>
    <w:rsid w:val="0074642E"/>
    <w:rsid w:val="00746CCC"/>
    <w:rsid w:val="00763DB8"/>
    <w:rsid w:val="00763FEA"/>
    <w:rsid w:val="00773D64"/>
    <w:rsid w:val="00774AF3"/>
    <w:rsid w:val="00775072"/>
    <w:rsid w:val="00776AF2"/>
    <w:rsid w:val="007845F7"/>
    <w:rsid w:val="00790226"/>
    <w:rsid w:val="007A7634"/>
    <w:rsid w:val="007B32DA"/>
    <w:rsid w:val="007C132D"/>
    <w:rsid w:val="007D084E"/>
    <w:rsid w:val="007D22A2"/>
    <w:rsid w:val="007D31B1"/>
    <w:rsid w:val="007D6E20"/>
    <w:rsid w:val="007E687E"/>
    <w:rsid w:val="007E7474"/>
    <w:rsid w:val="007F27F1"/>
    <w:rsid w:val="0080152E"/>
    <w:rsid w:val="008018FB"/>
    <w:rsid w:val="0081017C"/>
    <w:rsid w:val="0081188C"/>
    <w:rsid w:val="00812DA3"/>
    <w:rsid w:val="00816465"/>
    <w:rsid w:val="008233A3"/>
    <w:rsid w:val="00824766"/>
    <w:rsid w:val="00826E8B"/>
    <w:rsid w:val="00836D9A"/>
    <w:rsid w:val="00842EEA"/>
    <w:rsid w:val="008501C6"/>
    <w:rsid w:val="00852CBF"/>
    <w:rsid w:val="0085434B"/>
    <w:rsid w:val="00854F7C"/>
    <w:rsid w:val="008615CC"/>
    <w:rsid w:val="008642D0"/>
    <w:rsid w:val="00870778"/>
    <w:rsid w:val="008725F3"/>
    <w:rsid w:val="00874048"/>
    <w:rsid w:val="00874896"/>
    <w:rsid w:val="00880B83"/>
    <w:rsid w:val="00881084"/>
    <w:rsid w:val="00883E5A"/>
    <w:rsid w:val="00884314"/>
    <w:rsid w:val="00885169"/>
    <w:rsid w:val="00885895"/>
    <w:rsid w:val="0089145B"/>
    <w:rsid w:val="00892CB0"/>
    <w:rsid w:val="00893211"/>
    <w:rsid w:val="008A100C"/>
    <w:rsid w:val="008A64CF"/>
    <w:rsid w:val="008A7CE9"/>
    <w:rsid w:val="008B0E29"/>
    <w:rsid w:val="008C11F7"/>
    <w:rsid w:val="008C1D61"/>
    <w:rsid w:val="008C25E1"/>
    <w:rsid w:val="008C2C0D"/>
    <w:rsid w:val="008C31DD"/>
    <w:rsid w:val="008D2C1C"/>
    <w:rsid w:val="008F39B7"/>
    <w:rsid w:val="008F5359"/>
    <w:rsid w:val="008F72AA"/>
    <w:rsid w:val="00902D66"/>
    <w:rsid w:val="0090365E"/>
    <w:rsid w:val="00910AF9"/>
    <w:rsid w:val="0091368E"/>
    <w:rsid w:val="00914919"/>
    <w:rsid w:val="009167C3"/>
    <w:rsid w:val="00917B03"/>
    <w:rsid w:val="00920665"/>
    <w:rsid w:val="00923933"/>
    <w:rsid w:val="00925EF5"/>
    <w:rsid w:val="009306EF"/>
    <w:rsid w:val="00934B9F"/>
    <w:rsid w:val="00937FFA"/>
    <w:rsid w:val="009414E6"/>
    <w:rsid w:val="00941945"/>
    <w:rsid w:val="00943BEC"/>
    <w:rsid w:val="00945C1F"/>
    <w:rsid w:val="00955D13"/>
    <w:rsid w:val="00962CC8"/>
    <w:rsid w:val="00966213"/>
    <w:rsid w:val="00967402"/>
    <w:rsid w:val="0097258C"/>
    <w:rsid w:val="00977015"/>
    <w:rsid w:val="00977957"/>
    <w:rsid w:val="00982246"/>
    <w:rsid w:val="009838F8"/>
    <w:rsid w:val="0098496A"/>
    <w:rsid w:val="00987BAC"/>
    <w:rsid w:val="00993806"/>
    <w:rsid w:val="00993F96"/>
    <w:rsid w:val="00995661"/>
    <w:rsid w:val="009958BF"/>
    <w:rsid w:val="00996403"/>
    <w:rsid w:val="00996E0B"/>
    <w:rsid w:val="009A02A8"/>
    <w:rsid w:val="009A2176"/>
    <w:rsid w:val="009A567F"/>
    <w:rsid w:val="009B0C9C"/>
    <w:rsid w:val="009B0F68"/>
    <w:rsid w:val="009B2365"/>
    <w:rsid w:val="009B331F"/>
    <w:rsid w:val="009B5047"/>
    <w:rsid w:val="009B7396"/>
    <w:rsid w:val="009C2652"/>
    <w:rsid w:val="009C2A56"/>
    <w:rsid w:val="009D1297"/>
    <w:rsid w:val="009E24A0"/>
    <w:rsid w:val="009E27FF"/>
    <w:rsid w:val="009E33CB"/>
    <w:rsid w:val="009E41D3"/>
    <w:rsid w:val="009E6768"/>
    <w:rsid w:val="009F03CB"/>
    <w:rsid w:val="009F26E1"/>
    <w:rsid w:val="009F3A41"/>
    <w:rsid w:val="009F77AA"/>
    <w:rsid w:val="00A02774"/>
    <w:rsid w:val="00A038C6"/>
    <w:rsid w:val="00A05D8C"/>
    <w:rsid w:val="00A14649"/>
    <w:rsid w:val="00A24F1D"/>
    <w:rsid w:val="00A27D93"/>
    <w:rsid w:val="00A336A4"/>
    <w:rsid w:val="00A3649F"/>
    <w:rsid w:val="00A40E58"/>
    <w:rsid w:val="00A413B0"/>
    <w:rsid w:val="00A519F4"/>
    <w:rsid w:val="00A54B48"/>
    <w:rsid w:val="00A56EDC"/>
    <w:rsid w:val="00A5701A"/>
    <w:rsid w:val="00A65B1D"/>
    <w:rsid w:val="00A70FC2"/>
    <w:rsid w:val="00A711E5"/>
    <w:rsid w:val="00A72942"/>
    <w:rsid w:val="00A74356"/>
    <w:rsid w:val="00AA0BD3"/>
    <w:rsid w:val="00AA6660"/>
    <w:rsid w:val="00AB2811"/>
    <w:rsid w:val="00AC0DF9"/>
    <w:rsid w:val="00AC3326"/>
    <w:rsid w:val="00AC3485"/>
    <w:rsid w:val="00AC6589"/>
    <w:rsid w:val="00AD1521"/>
    <w:rsid w:val="00AD7914"/>
    <w:rsid w:val="00AE0575"/>
    <w:rsid w:val="00AE109B"/>
    <w:rsid w:val="00AE2AA9"/>
    <w:rsid w:val="00AE6975"/>
    <w:rsid w:val="00AF0250"/>
    <w:rsid w:val="00B0303B"/>
    <w:rsid w:val="00B23ABE"/>
    <w:rsid w:val="00B24066"/>
    <w:rsid w:val="00B3251D"/>
    <w:rsid w:val="00B33BF7"/>
    <w:rsid w:val="00B3435D"/>
    <w:rsid w:val="00B36AF2"/>
    <w:rsid w:val="00B37B40"/>
    <w:rsid w:val="00B37EC9"/>
    <w:rsid w:val="00B41C2A"/>
    <w:rsid w:val="00B41EE3"/>
    <w:rsid w:val="00B42419"/>
    <w:rsid w:val="00B51D10"/>
    <w:rsid w:val="00B53938"/>
    <w:rsid w:val="00B53F22"/>
    <w:rsid w:val="00B55441"/>
    <w:rsid w:val="00B6395A"/>
    <w:rsid w:val="00B66072"/>
    <w:rsid w:val="00B72440"/>
    <w:rsid w:val="00B758F9"/>
    <w:rsid w:val="00B776D5"/>
    <w:rsid w:val="00B8203D"/>
    <w:rsid w:val="00B841FF"/>
    <w:rsid w:val="00B8497C"/>
    <w:rsid w:val="00B85BFE"/>
    <w:rsid w:val="00B87D69"/>
    <w:rsid w:val="00B93C0E"/>
    <w:rsid w:val="00B944F1"/>
    <w:rsid w:val="00B95903"/>
    <w:rsid w:val="00B97F4A"/>
    <w:rsid w:val="00BA126B"/>
    <w:rsid w:val="00BA491A"/>
    <w:rsid w:val="00BA6EFA"/>
    <w:rsid w:val="00BA7A53"/>
    <w:rsid w:val="00BB5AE0"/>
    <w:rsid w:val="00BC07C4"/>
    <w:rsid w:val="00BC3582"/>
    <w:rsid w:val="00BC6DD8"/>
    <w:rsid w:val="00BC73A6"/>
    <w:rsid w:val="00BE1D85"/>
    <w:rsid w:val="00BE1F9E"/>
    <w:rsid w:val="00BE3597"/>
    <w:rsid w:val="00BE58A1"/>
    <w:rsid w:val="00BE68BF"/>
    <w:rsid w:val="00BE7CD1"/>
    <w:rsid w:val="00BF3907"/>
    <w:rsid w:val="00C116A1"/>
    <w:rsid w:val="00C1314C"/>
    <w:rsid w:val="00C13CF7"/>
    <w:rsid w:val="00C24B59"/>
    <w:rsid w:val="00C43001"/>
    <w:rsid w:val="00C43792"/>
    <w:rsid w:val="00C45BB0"/>
    <w:rsid w:val="00C46561"/>
    <w:rsid w:val="00C50092"/>
    <w:rsid w:val="00C52B81"/>
    <w:rsid w:val="00C648E6"/>
    <w:rsid w:val="00C70ED7"/>
    <w:rsid w:val="00C70F71"/>
    <w:rsid w:val="00C72449"/>
    <w:rsid w:val="00C776C8"/>
    <w:rsid w:val="00C809F5"/>
    <w:rsid w:val="00C81104"/>
    <w:rsid w:val="00C96563"/>
    <w:rsid w:val="00CA6214"/>
    <w:rsid w:val="00CA6DE7"/>
    <w:rsid w:val="00CA78E1"/>
    <w:rsid w:val="00CB05CA"/>
    <w:rsid w:val="00CB19BA"/>
    <w:rsid w:val="00CC1FC9"/>
    <w:rsid w:val="00CC2769"/>
    <w:rsid w:val="00CC4E61"/>
    <w:rsid w:val="00CC51AF"/>
    <w:rsid w:val="00CC64B6"/>
    <w:rsid w:val="00CC6DD5"/>
    <w:rsid w:val="00CD109C"/>
    <w:rsid w:val="00CD5C74"/>
    <w:rsid w:val="00CD6A84"/>
    <w:rsid w:val="00CE57F5"/>
    <w:rsid w:val="00CF3839"/>
    <w:rsid w:val="00D01C96"/>
    <w:rsid w:val="00D0473F"/>
    <w:rsid w:val="00D101B1"/>
    <w:rsid w:val="00D113C6"/>
    <w:rsid w:val="00D119AB"/>
    <w:rsid w:val="00D11A89"/>
    <w:rsid w:val="00D1468F"/>
    <w:rsid w:val="00D16919"/>
    <w:rsid w:val="00D17458"/>
    <w:rsid w:val="00D26022"/>
    <w:rsid w:val="00D2712B"/>
    <w:rsid w:val="00D4431B"/>
    <w:rsid w:val="00D53038"/>
    <w:rsid w:val="00D57E05"/>
    <w:rsid w:val="00D6071C"/>
    <w:rsid w:val="00D65E8B"/>
    <w:rsid w:val="00D66A7C"/>
    <w:rsid w:val="00D67369"/>
    <w:rsid w:val="00D67967"/>
    <w:rsid w:val="00D73CE4"/>
    <w:rsid w:val="00D75F77"/>
    <w:rsid w:val="00D8108B"/>
    <w:rsid w:val="00D853B3"/>
    <w:rsid w:val="00D86515"/>
    <w:rsid w:val="00D90927"/>
    <w:rsid w:val="00D91360"/>
    <w:rsid w:val="00D929BB"/>
    <w:rsid w:val="00D93B89"/>
    <w:rsid w:val="00D94F7D"/>
    <w:rsid w:val="00D960E9"/>
    <w:rsid w:val="00D97297"/>
    <w:rsid w:val="00DA1E66"/>
    <w:rsid w:val="00DA6A91"/>
    <w:rsid w:val="00DB21C2"/>
    <w:rsid w:val="00DB6B9B"/>
    <w:rsid w:val="00DC7B11"/>
    <w:rsid w:val="00DD02B8"/>
    <w:rsid w:val="00DD17A6"/>
    <w:rsid w:val="00DD3211"/>
    <w:rsid w:val="00DD5FFD"/>
    <w:rsid w:val="00DD6CF8"/>
    <w:rsid w:val="00DD778D"/>
    <w:rsid w:val="00DD7D02"/>
    <w:rsid w:val="00DE373F"/>
    <w:rsid w:val="00DE39CB"/>
    <w:rsid w:val="00DF0DC8"/>
    <w:rsid w:val="00DF13B1"/>
    <w:rsid w:val="00E03CEC"/>
    <w:rsid w:val="00E04E6C"/>
    <w:rsid w:val="00E06E93"/>
    <w:rsid w:val="00E118B2"/>
    <w:rsid w:val="00E122FC"/>
    <w:rsid w:val="00E13BA6"/>
    <w:rsid w:val="00E23460"/>
    <w:rsid w:val="00E25498"/>
    <w:rsid w:val="00E31EA1"/>
    <w:rsid w:val="00E327CC"/>
    <w:rsid w:val="00E40959"/>
    <w:rsid w:val="00E43B33"/>
    <w:rsid w:val="00E44FFA"/>
    <w:rsid w:val="00E463B9"/>
    <w:rsid w:val="00E50FE8"/>
    <w:rsid w:val="00E54F6C"/>
    <w:rsid w:val="00E57DB4"/>
    <w:rsid w:val="00E627C2"/>
    <w:rsid w:val="00E649E5"/>
    <w:rsid w:val="00E713E1"/>
    <w:rsid w:val="00E719BE"/>
    <w:rsid w:val="00E7273A"/>
    <w:rsid w:val="00E73278"/>
    <w:rsid w:val="00E8123F"/>
    <w:rsid w:val="00E85EED"/>
    <w:rsid w:val="00E90BAA"/>
    <w:rsid w:val="00EA21E4"/>
    <w:rsid w:val="00EA22CE"/>
    <w:rsid w:val="00EA6724"/>
    <w:rsid w:val="00EA73A8"/>
    <w:rsid w:val="00EB12C5"/>
    <w:rsid w:val="00EB772D"/>
    <w:rsid w:val="00EC39C3"/>
    <w:rsid w:val="00EC6D09"/>
    <w:rsid w:val="00ED6746"/>
    <w:rsid w:val="00ED6F1B"/>
    <w:rsid w:val="00EE2D3A"/>
    <w:rsid w:val="00EF1304"/>
    <w:rsid w:val="00EF1878"/>
    <w:rsid w:val="00EF2549"/>
    <w:rsid w:val="00EF38D9"/>
    <w:rsid w:val="00EF4D98"/>
    <w:rsid w:val="00EF6965"/>
    <w:rsid w:val="00F002B6"/>
    <w:rsid w:val="00F04232"/>
    <w:rsid w:val="00F04358"/>
    <w:rsid w:val="00F249BA"/>
    <w:rsid w:val="00F26202"/>
    <w:rsid w:val="00F30170"/>
    <w:rsid w:val="00F43283"/>
    <w:rsid w:val="00F46C54"/>
    <w:rsid w:val="00F46EDC"/>
    <w:rsid w:val="00F56901"/>
    <w:rsid w:val="00F573F4"/>
    <w:rsid w:val="00F57B0E"/>
    <w:rsid w:val="00F61597"/>
    <w:rsid w:val="00F61986"/>
    <w:rsid w:val="00F64AA9"/>
    <w:rsid w:val="00F676B4"/>
    <w:rsid w:val="00F71EBB"/>
    <w:rsid w:val="00F77CAD"/>
    <w:rsid w:val="00F80396"/>
    <w:rsid w:val="00F83C05"/>
    <w:rsid w:val="00F84783"/>
    <w:rsid w:val="00F938B6"/>
    <w:rsid w:val="00F97CB1"/>
    <w:rsid w:val="00FA0ABE"/>
    <w:rsid w:val="00FA164E"/>
    <w:rsid w:val="00FA44FB"/>
    <w:rsid w:val="00FA7D74"/>
    <w:rsid w:val="00FB2EB2"/>
    <w:rsid w:val="00FB3195"/>
    <w:rsid w:val="00FB54E7"/>
    <w:rsid w:val="00FB6409"/>
    <w:rsid w:val="00FC397A"/>
    <w:rsid w:val="00FC6F75"/>
    <w:rsid w:val="00FE394F"/>
    <w:rsid w:val="00FE466C"/>
    <w:rsid w:val="00FE7785"/>
    <w:rsid w:val="00FF18CA"/>
    <w:rsid w:val="00FF4B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D430734"/>
  <w15:docId w15:val="{289EAF6B-4A01-4F1A-B1E3-19B62CCED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2DA3"/>
    <w:pPr>
      <w:widowControl w:val="0"/>
      <w:suppressAutoHyphens/>
      <w:textAlignment w:val="baseline"/>
    </w:pPr>
    <w:rPr>
      <w:rFonts w:eastAsia="Arial Unicode MS" w:cs="Mangal"/>
      <w:kern w:val="1"/>
      <w:sz w:val="24"/>
      <w:szCs w:val="24"/>
      <w:lang w:eastAsia="zh-CN" w:bidi="hi-IN"/>
    </w:rPr>
  </w:style>
  <w:style w:type="paragraph" w:styleId="Nadpis1">
    <w:name w:val="heading 1"/>
    <w:basedOn w:val="Standard"/>
    <w:next w:val="Standard"/>
    <w:link w:val="Nadpis1Char"/>
    <w:qFormat/>
    <w:rsid w:val="00812DA3"/>
    <w:pPr>
      <w:keepNext/>
      <w:numPr>
        <w:numId w:val="1"/>
      </w:numPr>
      <w:jc w:val="center"/>
      <w:outlineLvl w:val="0"/>
    </w:pPr>
    <w:rPr>
      <w:rFonts w:ascii="Arial" w:hAnsi="Arial" w:cs="Arial"/>
      <w:b/>
      <w:u w:val="single"/>
    </w:rPr>
  </w:style>
  <w:style w:type="paragraph" w:styleId="Nadpis2">
    <w:name w:val="heading 2"/>
    <w:basedOn w:val="Standard"/>
    <w:next w:val="Standard"/>
    <w:qFormat/>
    <w:rsid w:val="00812DA3"/>
    <w:pPr>
      <w:keepNext/>
      <w:numPr>
        <w:ilvl w:val="1"/>
        <w:numId w:val="1"/>
      </w:numPr>
      <w:outlineLvl w:val="1"/>
    </w:pPr>
    <w:rPr>
      <w:rFonts w:ascii="Arial" w:hAnsi="Arial" w:cs="Arial"/>
      <w:b/>
      <w:u w:val="single"/>
    </w:rPr>
  </w:style>
  <w:style w:type="paragraph" w:styleId="Nadpis3">
    <w:name w:val="heading 3"/>
    <w:basedOn w:val="Standard"/>
    <w:next w:val="Standard"/>
    <w:qFormat/>
    <w:rsid w:val="00812DA3"/>
    <w:pPr>
      <w:keepNext/>
      <w:numPr>
        <w:ilvl w:val="2"/>
        <w:numId w:val="1"/>
      </w:numPr>
      <w:outlineLvl w:val="2"/>
    </w:pPr>
    <w:rPr>
      <w:rFonts w:ascii="Arial" w:hAnsi="Arial" w:cs="Arial"/>
      <w:i/>
    </w:rPr>
  </w:style>
  <w:style w:type="paragraph" w:styleId="Nadpis4">
    <w:name w:val="heading 4"/>
    <w:basedOn w:val="Standard"/>
    <w:next w:val="Standard"/>
    <w:qFormat/>
    <w:rsid w:val="00812DA3"/>
    <w:pPr>
      <w:keepNext/>
      <w:numPr>
        <w:ilvl w:val="3"/>
        <w:numId w:val="1"/>
      </w:numPr>
      <w:outlineLvl w:val="3"/>
    </w:pPr>
    <w:rPr>
      <w:rFonts w:ascii="Arial" w:hAnsi="Arial" w:cs="Arial"/>
      <w:b/>
    </w:rPr>
  </w:style>
  <w:style w:type="paragraph" w:styleId="Nadpis5">
    <w:name w:val="heading 5"/>
    <w:basedOn w:val="Standard"/>
    <w:next w:val="Standard"/>
    <w:qFormat/>
    <w:rsid w:val="00812DA3"/>
    <w:pPr>
      <w:keepNext/>
      <w:numPr>
        <w:ilvl w:val="4"/>
        <w:numId w:val="1"/>
      </w:numPr>
      <w:ind w:left="2832" w:firstLine="708"/>
      <w:outlineLvl w:val="4"/>
    </w:pPr>
    <w:rPr>
      <w:rFonts w:ascii="Arial" w:hAnsi="Arial" w:cs="Arial"/>
      <w:b/>
      <w:u w:val="single"/>
    </w:rPr>
  </w:style>
  <w:style w:type="paragraph" w:styleId="Nadpis6">
    <w:name w:val="heading 6"/>
    <w:basedOn w:val="Standard"/>
    <w:next w:val="Standard"/>
    <w:qFormat/>
    <w:rsid w:val="00812DA3"/>
    <w:pPr>
      <w:keepNext/>
      <w:numPr>
        <w:ilvl w:val="5"/>
        <w:numId w:val="1"/>
      </w:numPr>
      <w:ind w:left="1416" w:firstLine="0"/>
      <w:outlineLvl w:val="5"/>
    </w:pPr>
    <w:rPr>
      <w:rFonts w:ascii="Arial" w:hAnsi="Arial" w:cs="Arial"/>
      <w:b/>
    </w:rPr>
  </w:style>
  <w:style w:type="paragraph" w:styleId="Nadpis7">
    <w:name w:val="heading 7"/>
    <w:basedOn w:val="Standard"/>
    <w:next w:val="Standard"/>
    <w:qFormat/>
    <w:rsid w:val="00812DA3"/>
    <w:pPr>
      <w:keepNext/>
      <w:numPr>
        <w:ilvl w:val="6"/>
        <w:numId w:val="1"/>
      </w:numPr>
      <w:jc w:val="center"/>
      <w:outlineLvl w:val="6"/>
    </w:pPr>
    <w:rPr>
      <w:rFonts w:ascii="Arial" w:hAnsi="Arial" w:cs="Arial"/>
      <w:b/>
      <w:sz w:val="18"/>
      <w:u w:val="single"/>
    </w:rPr>
  </w:style>
  <w:style w:type="paragraph" w:styleId="Nadpis8">
    <w:name w:val="heading 8"/>
    <w:basedOn w:val="Standard"/>
    <w:next w:val="Standard"/>
    <w:qFormat/>
    <w:rsid w:val="00812DA3"/>
    <w:pPr>
      <w:keepNext/>
      <w:numPr>
        <w:ilvl w:val="7"/>
        <w:numId w:val="1"/>
      </w:numPr>
      <w:ind w:left="3948" w:hanging="3240"/>
      <w:outlineLvl w:val="7"/>
    </w:pPr>
    <w:rPr>
      <w:rFonts w:ascii="Arial" w:hAnsi="Arial" w:cs="Arial"/>
      <w:b/>
      <w:color w:val="0000FF"/>
    </w:rPr>
  </w:style>
  <w:style w:type="paragraph" w:styleId="Nadpis9">
    <w:name w:val="heading 9"/>
    <w:basedOn w:val="Standard"/>
    <w:next w:val="Standard"/>
    <w:qFormat/>
    <w:rsid w:val="00812DA3"/>
    <w:pPr>
      <w:keepNext/>
      <w:numPr>
        <w:ilvl w:val="8"/>
        <w:numId w:val="1"/>
      </w:numPr>
      <w:ind w:left="3948" w:hanging="408"/>
      <w:outlineLvl w:val="8"/>
    </w:pPr>
    <w:rPr>
      <w:rFonts w:ascii="Arial" w:hAnsi="Arial" w:cs="Arial"/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2">
    <w:name w:val="Standardní písmo odstavce2"/>
    <w:rsid w:val="00812DA3"/>
  </w:style>
  <w:style w:type="character" w:customStyle="1" w:styleId="WW8Num5z0">
    <w:name w:val="WW8Num5z0"/>
    <w:rsid w:val="00812DA3"/>
    <w:rPr>
      <w:color w:val="000000"/>
    </w:rPr>
  </w:style>
  <w:style w:type="character" w:customStyle="1" w:styleId="WW8Num5z1">
    <w:name w:val="WW8Num5z1"/>
    <w:rsid w:val="00812DA3"/>
    <w:rPr>
      <w:rFonts w:ascii="Courier New" w:hAnsi="Courier New" w:cs="Courier New"/>
    </w:rPr>
  </w:style>
  <w:style w:type="character" w:customStyle="1" w:styleId="WW8Num5z2">
    <w:name w:val="WW8Num5z2"/>
    <w:rsid w:val="00812DA3"/>
    <w:rPr>
      <w:rFonts w:ascii="Wingdings" w:hAnsi="Wingdings" w:cs="Wingdings"/>
    </w:rPr>
  </w:style>
  <w:style w:type="character" w:customStyle="1" w:styleId="WW8Num5z3">
    <w:name w:val="WW8Num5z3"/>
    <w:rsid w:val="00812DA3"/>
    <w:rPr>
      <w:rFonts w:ascii="Symbol" w:hAnsi="Symbol" w:cs="Symbol"/>
    </w:rPr>
  </w:style>
  <w:style w:type="character" w:customStyle="1" w:styleId="WW8Num13z0">
    <w:name w:val="WW8Num13z0"/>
    <w:rsid w:val="00812DA3"/>
    <w:rPr>
      <w:rFonts w:ascii="Arial" w:eastAsia="Arial Unicode MS" w:hAnsi="Arial" w:cs="Arial"/>
    </w:rPr>
  </w:style>
  <w:style w:type="character" w:customStyle="1" w:styleId="WW8Num13z1">
    <w:name w:val="WW8Num13z1"/>
    <w:rsid w:val="00812DA3"/>
    <w:rPr>
      <w:rFonts w:ascii="Courier New" w:hAnsi="Courier New" w:cs="Courier New"/>
    </w:rPr>
  </w:style>
  <w:style w:type="character" w:customStyle="1" w:styleId="WW8Num13z2">
    <w:name w:val="WW8Num13z2"/>
    <w:rsid w:val="00812DA3"/>
    <w:rPr>
      <w:rFonts w:ascii="Wingdings" w:hAnsi="Wingdings" w:cs="Wingdings"/>
    </w:rPr>
  </w:style>
  <w:style w:type="character" w:customStyle="1" w:styleId="WW8Num13z3">
    <w:name w:val="WW8Num13z3"/>
    <w:rsid w:val="00812DA3"/>
    <w:rPr>
      <w:rFonts w:ascii="Symbol" w:hAnsi="Symbol" w:cs="Symbol"/>
    </w:rPr>
  </w:style>
  <w:style w:type="character" w:customStyle="1" w:styleId="WW8Num14z0">
    <w:name w:val="WW8Num14z0"/>
    <w:rsid w:val="00812DA3"/>
    <w:rPr>
      <w:rFonts w:ascii="Arial" w:eastAsia="Arial Unicode MS" w:hAnsi="Arial" w:cs="Arial"/>
    </w:rPr>
  </w:style>
  <w:style w:type="character" w:customStyle="1" w:styleId="WW8Num14z1">
    <w:name w:val="WW8Num14z1"/>
    <w:rsid w:val="00812DA3"/>
    <w:rPr>
      <w:rFonts w:ascii="Courier New" w:hAnsi="Courier New" w:cs="Courier New"/>
    </w:rPr>
  </w:style>
  <w:style w:type="character" w:customStyle="1" w:styleId="WW8Num14z2">
    <w:name w:val="WW8Num14z2"/>
    <w:rsid w:val="00812DA3"/>
    <w:rPr>
      <w:rFonts w:ascii="Wingdings" w:hAnsi="Wingdings" w:cs="Wingdings"/>
    </w:rPr>
  </w:style>
  <w:style w:type="character" w:customStyle="1" w:styleId="WW8Num14z3">
    <w:name w:val="WW8Num14z3"/>
    <w:rsid w:val="00812DA3"/>
    <w:rPr>
      <w:rFonts w:ascii="Symbol" w:hAnsi="Symbol" w:cs="Symbol"/>
    </w:rPr>
  </w:style>
  <w:style w:type="character" w:customStyle="1" w:styleId="WW8Num19z0">
    <w:name w:val="WW8Num19z0"/>
    <w:rsid w:val="00812DA3"/>
    <w:rPr>
      <w:rFonts w:ascii="Arial" w:eastAsia="Arial Unicode MS" w:hAnsi="Arial" w:cs="Arial"/>
    </w:rPr>
  </w:style>
  <w:style w:type="character" w:customStyle="1" w:styleId="WW8Num19z1">
    <w:name w:val="WW8Num19z1"/>
    <w:rsid w:val="00812DA3"/>
    <w:rPr>
      <w:rFonts w:ascii="Courier New" w:hAnsi="Courier New" w:cs="Courier New"/>
    </w:rPr>
  </w:style>
  <w:style w:type="character" w:customStyle="1" w:styleId="WW8Num19z2">
    <w:name w:val="WW8Num19z2"/>
    <w:rsid w:val="00812DA3"/>
    <w:rPr>
      <w:rFonts w:ascii="Wingdings" w:hAnsi="Wingdings" w:cs="Wingdings"/>
    </w:rPr>
  </w:style>
  <w:style w:type="character" w:customStyle="1" w:styleId="WW8Num19z3">
    <w:name w:val="WW8Num19z3"/>
    <w:rsid w:val="00812DA3"/>
    <w:rPr>
      <w:rFonts w:ascii="Symbol" w:hAnsi="Symbol" w:cs="Symbol"/>
    </w:rPr>
  </w:style>
  <w:style w:type="character" w:customStyle="1" w:styleId="Standardnpsmoodstavce1">
    <w:name w:val="Standardní písmo odstavce1"/>
    <w:rsid w:val="00812DA3"/>
  </w:style>
  <w:style w:type="character" w:customStyle="1" w:styleId="WW8Num4z0">
    <w:name w:val="WW8Num4z0"/>
    <w:rsid w:val="00812DA3"/>
    <w:rPr>
      <w:color w:val="000000"/>
    </w:rPr>
  </w:style>
  <w:style w:type="character" w:customStyle="1" w:styleId="WW8Num7z0">
    <w:name w:val="WW8Num7z0"/>
    <w:rsid w:val="00812DA3"/>
    <w:rPr>
      <w:color w:val="000000"/>
    </w:rPr>
  </w:style>
  <w:style w:type="character" w:customStyle="1" w:styleId="TextbublinyChar">
    <w:name w:val="Text bubliny Char"/>
    <w:rsid w:val="00812DA3"/>
    <w:rPr>
      <w:rFonts w:ascii="Tahoma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rsid w:val="00812DA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rsid w:val="00812DA3"/>
    <w:pPr>
      <w:spacing w:after="120"/>
    </w:pPr>
  </w:style>
  <w:style w:type="paragraph" w:styleId="Seznam">
    <w:name w:val="List"/>
    <w:basedOn w:val="Textbody"/>
    <w:rsid w:val="00812DA3"/>
    <w:rPr>
      <w:rFonts w:cs="Mangal"/>
    </w:rPr>
  </w:style>
  <w:style w:type="paragraph" w:styleId="Titulek">
    <w:name w:val="caption"/>
    <w:basedOn w:val="Normln"/>
    <w:qFormat/>
    <w:rsid w:val="00812DA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rsid w:val="00812DA3"/>
    <w:pPr>
      <w:suppressLineNumbers/>
    </w:pPr>
  </w:style>
  <w:style w:type="paragraph" w:customStyle="1" w:styleId="Standard">
    <w:name w:val="Standard"/>
    <w:rsid w:val="00812DA3"/>
    <w:pPr>
      <w:suppressAutoHyphens/>
      <w:textAlignment w:val="baseline"/>
    </w:pPr>
    <w:rPr>
      <w:kern w:val="1"/>
      <w:lang w:eastAsia="zh-CN"/>
    </w:rPr>
  </w:style>
  <w:style w:type="paragraph" w:customStyle="1" w:styleId="Textbody">
    <w:name w:val="Text body"/>
    <w:basedOn w:val="Standard"/>
    <w:rsid w:val="00812DA3"/>
    <w:pPr>
      <w:jc w:val="both"/>
    </w:pPr>
    <w:rPr>
      <w:rFonts w:ascii="Arial" w:hAnsi="Arial" w:cs="Arial"/>
    </w:rPr>
  </w:style>
  <w:style w:type="paragraph" w:customStyle="1" w:styleId="Titulek2">
    <w:name w:val="Titulek2"/>
    <w:basedOn w:val="Normln"/>
    <w:rsid w:val="00812DA3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rsid w:val="00812DA3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itulek1">
    <w:name w:val="Titulek1"/>
    <w:basedOn w:val="Standard"/>
    <w:rsid w:val="00812DA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812DA3"/>
    <w:pPr>
      <w:suppressLineNumbers/>
    </w:pPr>
    <w:rPr>
      <w:rFonts w:cs="Mangal"/>
    </w:rPr>
  </w:style>
  <w:style w:type="paragraph" w:styleId="Zhlav">
    <w:name w:val="header"/>
    <w:basedOn w:val="Standard"/>
    <w:rsid w:val="00812DA3"/>
    <w:rPr>
      <w:rFonts w:ascii="Arial" w:hAnsi="Arial" w:cs="Arial"/>
    </w:rPr>
  </w:style>
  <w:style w:type="paragraph" w:styleId="Textbubliny">
    <w:name w:val="Balloon Text"/>
    <w:basedOn w:val="Standard"/>
    <w:rsid w:val="00812DA3"/>
    <w:rPr>
      <w:rFonts w:ascii="Tahoma" w:hAnsi="Tahoma" w:cs="Tahoma"/>
      <w:sz w:val="16"/>
      <w:szCs w:val="16"/>
    </w:rPr>
  </w:style>
  <w:style w:type="paragraph" w:customStyle="1" w:styleId="Rozvrendokumentu1">
    <w:name w:val="Rozvržení dokumentu1"/>
    <w:basedOn w:val="Normln"/>
    <w:rsid w:val="00812D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DE373F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DE373F"/>
    <w:rPr>
      <w:rFonts w:eastAsia="Arial Unicode MS" w:cs="Mangal"/>
      <w:kern w:val="1"/>
      <w:sz w:val="24"/>
      <w:szCs w:val="21"/>
      <w:lang w:eastAsia="zh-CN" w:bidi="hi-IN"/>
    </w:rPr>
  </w:style>
  <w:style w:type="paragraph" w:styleId="Odstavecseseznamem">
    <w:name w:val="List Paragraph"/>
    <w:basedOn w:val="Normln"/>
    <w:qFormat/>
    <w:rsid w:val="00CC64B6"/>
    <w:pPr>
      <w:widowControl/>
      <w:suppressAutoHyphens w:val="0"/>
      <w:ind w:left="720"/>
      <w:contextualSpacing/>
      <w:textAlignment w:val="auto"/>
    </w:pPr>
    <w:rPr>
      <w:rFonts w:eastAsia="Times New Roman" w:cs="Times New Roman"/>
      <w:kern w:val="0"/>
      <w:sz w:val="20"/>
      <w:szCs w:val="20"/>
      <w:lang w:eastAsia="cs-CZ" w:bidi="ar-SA"/>
    </w:rPr>
  </w:style>
  <w:style w:type="character" w:customStyle="1" w:styleId="Nadpis1Char">
    <w:name w:val="Nadpis 1 Char"/>
    <w:basedOn w:val="Standardnpsmoodstavce"/>
    <w:link w:val="Nadpis1"/>
    <w:rsid w:val="009A2176"/>
    <w:rPr>
      <w:rFonts w:ascii="Arial" w:hAnsi="Arial" w:cs="Arial"/>
      <w:b/>
      <w:kern w:val="1"/>
      <w:u w:val="single"/>
      <w:lang w:eastAsia="zh-CN"/>
    </w:rPr>
  </w:style>
  <w:style w:type="paragraph" w:customStyle="1" w:styleId="Styl1">
    <w:name w:val="Styl1"/>
    <w:basedOn w:val="Normln"/>
    <w:rsid w:val="00F57B0E"/>
    <w:pPr>
      <w:widowControl/>
      <w:tabs>
        <w:tab w:val="left" w:pos="567"/>
      </w:tabs>
      <w:spacing w:after="120"/>
      <w:jc w:val="both"/>
      <w:textAlignment w:val="auto"/>
    </w:pPr>
    <w:rPr>
      <w:rFonts w:ascii="Arial" w:eastAsia="Times New Roman" w:hAnsi="Arial" w:cs="Arial"/>
      <w:iCs/>
      <w:kern w:val="0"/>
      <w:sz w:val="20"/>
      <w:lang w:eastAsia="ar-SA" w:bidi="ar-SA"/>
    </w:rPr>
  </w:style>
  <w:style w:type="paragraph" w:customStyle="1" w:styleId="Odstavecseseznamem1">
    <w:name w:val="Odstavec se seznamem1"/>
    <w:basedOn w:val="Normln"/>
    <w:rsid w:val="009E27FF"/>
    <w:pPr>
      <w:widowControl/>
      <w:ind w:left="720"/>
      <w:textAlignment w:val="auto"/>
    </w:pPr>
    <w:rPr>
      <w:rFonts w:eastAsia="Times New Roman" w:cs="Times New Roman"/>
      <w:sz w:val="20"/>
      <w:szCs w:val="20"/>
      <w:lang w:eastAsia="ar-SA" w:bidi="ar-SA"/>
    </w:rPr>
  </w:style>
  <w:style w:type="paragraph" w:customStyle="1" w:styleId="Odstavecseseznamem2">
    <w:name w:val="Odstavec se seznamem2"/>
    <w:basedOn w:val="Normln"/>
    <w:rsid w:val="000746B7"/>
    <w:pPr>
      <w:widowControl/>
      <w:ind w:left="720"/>
      <w:textAlignment w:val="auto"/>
    </w:pPr>
    <w:rPr>
      <w:rFonts w:eastAsia="Times New Roman" w:cs="Times New Roman"/>
      <w:kern w:val="2"/>
      <w:sz w:val="20"/>
      <w:szCs w:val="20"/>
      <w:lang w:eastAsia="ar-SA" w:bidi="ar-SA"/>
    </w:rPr>
  </w:style>
  <w:style w:type="paragraph" w:customStyle="1" w:styleId="Odstavecseseznamem3">
    <w:name w:val="Odstavec se seznamem3"/>
    <w:basedOn w:val="Normln"/>
    <w:rsid w:val="00553504"/>
    <w:pPr>
      <w:widowControl/>
      <w:ind w:left="720"/>
      <w:textAlignment w:val="auto"/>
    </w:pPr>
    <w:rPr>
      <w:rFonts w:eastAsia="Times New Roman" w:cs="Times New Roman"/>
      <w:sz w:val="20"/>
      <w:szCs w:val="2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1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113019-8440-45DC-B901-162D066C4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67</Words>
  <Characters>401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>Název akce_: _Novostavba budovy České pošty, s.p.</vt:lpstr>
      <vt:lpstr>O B S A H O V Ý    L I S T</vt:lpstr>
    </vt:vector>
  </TitlesOfParts>
  <Company>Microsoft</Company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akce_: _Novostavba budovy České pošty, s.p.</dc:title>
  <dc:creator>Ing. Cakl</dc:creator>
  <cp:lastModifiedBy>Jan Mixa</cp:lastModifiedBy>
  <cp:revision>9</cp:revision>
  <cp:lastPrinted>2022-03-31T03:50:00Z</cp:lastPrinted>
  <dcterms:created xsi:type="dcterms:W3CDTF">2022-02-20T17:24:00Z</dcterms:created>
  <dcterms:modified xsi:type="dcterms:W3CDTF">2022-10-14T08:19:00Z</dcterms:modified>
</cp:coreProperties>
</file>